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441C1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E3C5EB8" w14:textId="77777777">
        <w:trPr>
          <w:trHeight w:val="1132"/>
        </w:trPr>
        <w:tc>
          <w:tcPr>
            <w:tcW w:w="10434" w:type="dxa"/>
            <w:shd w:val="clear" w:color="auto" w:fill="auto"/>
          </w:tcPr>
          <w:p w14:paraId="4CF60242" w14:textId="37855710" w:rsidR="00541CA3" w:rsidRDefault="00FA196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14E13B2" wp14:editId="7A8766F2">
                  <wp:extent cx="1030605" cy="60261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2615"/>
                          </a:xfrm>
                          <a:prstGeom prst="rect">
                            <a:avLst/>
                          </a:prstGeom>
                          <a:noFill/>
                          <a:ln>
                            <a:noFill/>
                          </a:ln>
                        </pic:spPr>
                      </pic:pic>
                    </a:graphicData>
                  </a:graphic>
                </wp:inline>
              </w:drawing>
            </w:r>
          </w:p>
          <w:p w14:paraId="14C1736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C74C63A"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6E5856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D0A948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215408A" w14:textId="77777777">
        <w:tc>
          <w:tcPr>
            <w:tcW w:w="9002" w:type="dxa"/>
            <w:shd w:val="clear" w:color="auto" w:fill="66CCFF"/>
          </w:tcPr>
          <w:p w14:paraId="79F1F20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1DE428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6ABA63C" w14:textId="77777777" w:rsidR="009B1CD0" w:rsidRDefault="00E47798" w:rsidP="0083205E">
            <w:pPr>
              <w:pStyle w:val="Titre8"/>
              <w:tabs>
                <w:tab w:val="left" w:pos="851"/>
                <w:tab w:val="right" w:pos="9639"/>
              </w:tabs>
              <w:spacing w:before="120" w:after="120"/>
            </w:pPr>
            <w:r>
              <w:rPr>
                <w:caps/>
                <w:sz w:val="28"/>
                <w:szCs w:val="28"/>
              </w:rPr>
              <w:t>ATTRI1</w:t>
            </w:r>
          </w:p>
        </w:tc>
      </w:tr>
    </w:tbl>
    <w:p w14:paraId="5459A175" w14:textId="77777777" w:rsidR="009B1CD0" w:rsidRDefault="009B1CD0" w:rsidP="006C4338">
      <w:pPr>
        <w:tabs>
          <w:tab w:val="left" w:pos="851"/>
        </w:tabs>
      </w:pPr>
    </w:p>
    <w:p w14:paraId="0D93EF9B" w14:textId="77777777" w:rsidR="004C5755" w:rsidRPr="001C7D87" w:rsidRDefault="004C5755" w:rsidP="004C5755">
      <w:pPr>
        <w:jc w:val="both"/>
        <w:rPr>
          <w:rFonts w:ascii="Arial" w:hAnsi="Arial" w:cs="Arial"/>
          <w:i/>
          <w:sz w:val="18"/>
          <w:szCs w:val="18"/>
        </w:rPr>
      </w:pPr>
    </w:p>
    <w:p w14:paraId="7F5BC893"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C55479" w14:textId="77777777">
        <w:tc>
          <w:tcPr>
            <w:tcW w:w="10277" w:type="dxa"/>
            <w:shd w:val="clear" w:color="auto" w:fill="66CCFF"/>
          </w:tcPr>
          <w:p w14:paraId="7F2AA33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A465C6E" w14:textId="77777777" w:rsidR="009B1CD0" w:rsidRDefault="009B1CD0" w:rsidP="006C4338">
      <w:pPr>
        <w:tabs>
          <w:tab w:val="left" w:pos="426"/>
          <w:tab w:val="left" w:pos="851"/>
        </w:tabs>
        <w:jc w:val="both"/>
      </w:pPr>
    </w:p>
    <w:p w14:paraId="6854C3D2"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6E943A8" w14:textId="77777777" w:rsidR="001769D1" w:rsidRDefault="001769D1" w:rsidP="00631DC5">
      <w:pPr>
        <w:ind w:right="1151"/>
        <w:jc w:val="both"/>
        <w:rPr>
          <w:rFonts w:ascii="Arial Narrow" w:hAnsi="Arial Narrow" w:cs="Arial"/>
          <w:b/>
          <w:color w:val="0070C0"/>
          <w:sz w:val="24"/>
          <w:szCs w:val="24"/>
        </w:rPr>
      </w:pPr>
      <w:r w:rsidRPr="00EE3355">
        <w:rPr>
          <w:rFonts w:ascii="Arial Narrow" w:hAnsi="Arial Narrow" w:cs="Arial"/>
          <w:b/>
          <w:color w:val="0070C0"/>
          <w:sz w:val="24"/>
          <w:szCs w:val="24"/>
        </w:rPr>
        <w:t>Prestations d’entretien des espaces verts et d’élagage nécessaires aux besoins de l’Agence Générale des Equipements et Produits de Santé</w:t>
      </w:r>
      <w:r>
        <w:rPr>
          <w:rFonts w:ascii="Arial Narrow" w:hAnsi="Arial Narrow" w:cs="Arial"/>
          <w:b/>
          <w:color w:val="0070C0"/>
          <w:sz w:val="24"/>
          <w:szCs w:val="24"/>
        </w:rPr>
        <w:t xml:space="preserve"> de l’Assistance Publique-Hôpitaux de Paris</w:t>
      </w:r>
      <w:r w:rsidRPr="00EE3355">
        <w:rPr>
          <w:rFonts w:ascii="Arial Narrow" w:hAnsi="Arial Narrow" w:cs="Arial"/>
          <w:b/>
          <w:color w:val="0070C0"/>
          <w:sz w:val="24"/>
          <w:szCs w:val="24"/>
        </w:rPr>
        <w:t xml:space="preserve"> (AGEPS de l’AP-HP)</w:t>
      </w:r>
      <w:r>
        <w:rPr>
          <w:rFonts w:ascii="Arial Narrow" w:hAnsi="Arial Narrow" w:cs="Arial"/>
          <w:b/>
          <w:color w:val="0070C0"/>
          <w:sz w:val="24"/>
          <w:szCs w:val="24"/>
        </w:rPr>
        <w:t xml:space="preserve"> sur les sites de Paris et Nanterre. </w:t>
      </w:r>
    </w:p>
    <w:p w14:paraId="0DD53AE2" w14:textId="77777777" w:rsidR="001769D1" w:rsidRDefault="001769D1" w:rsidP="00027D0B">
      <w:pPr>
        <w:ind w:right="1151"/>
        <w:jc w:val="both"/>
        <w:rPr>
          <w:b/>
          <w:color w:val="44546A"/>
          <w:szCs w:val="24"/>
        </w:rPr>
      </w:pPr>
    </w:p>
    <w:p w14:paraId="4840A214" w14:textId="77777777" w:rsidR="001769D1" w:rsidRPr="00BF037A" w:rsidRDefault="001769D1" w:rsidP="00027D0B">
      <w:pPr>
        <w:ind w:right="1151"/>
        <w:jc w:val="both"/>
        <w:rPr>
          <w:b/>
          <w:color w:val="44546A"/>
          <w:szCs w:val="24"/>
        </w:rPr>
      </w:pPr>
    </w:p>
    <w:p w14:paraId="7296B905" w14:textId="77777777" w:rsidR="00BB27C6" w:rsidRDefault="00BB27C6" w:rsidP="00C72534">
      <w:pPr>
        <w:ind w:right="1151"/>
        <w:jc w:val="both"/>
        <w:rPr>
          <w:rFonts w:ascii="Arial Narrow" w:hAnsi="Arial Narrow" w:cs="Arial"/>
          <w:sz w:val="24"/>
          <w:szCs w:val="24"/>
        </w:rPr>
      </w:pPr>
      <w:r w:rsidRPr="00005DFC">
        <w:rPr>
          <w:rFonts w:ascii="Arial Narrow" w:hAnsi="Arial Narrow" w:cs="Arial"/>
          <w:b/>
          <w:sz w:val="24"/>
          <w:szCs w:val="24"/>
        </w:rPr>
        <w:t>Proc</w:t>
      </w:r>
      <w:r w:rsidR="00D35A10" w:rsidRPr="00005DFC">
        <w:rPr>
          <w:rFonts w:ascii="Arial Narrow" w:hAnsi="Arial Narrow" w:cs="Arial"/>
          <w:b/>
          <w:sz w:val="24"/>
          <w:szCs w:val="24"/>
        </w:rPr>
        <w:t>é</w:t>
      </w:r>
      <w:r w:rsidRPr="00005DFC">
        <w:rPr>
          <w:rFonts w:ascii="Arial Narrow" w:hAnsi="Arial Narrow" w:cs="Arial"/>
          <w:b/>
          <w:sz w:val="24"/>
          <w:szCs w:val="24"/>
        </w:rPr>
        <w:t>dure :</w:t>
      </w:r>
      <w:r w:rsidRPr="00D35A10">
        <w:rPr>
          <w:rFonts w:ascii="Arial" w:hAnsi="Arial" w:cs="Arial"/>
          <w:b/>
          <w:sz w:val="24"/>
          <w:szCs w:val="24"/>
        </w:rPr>
        <w:t xml:space="preserve"> </w:t>
      </w:r>
      <w:r w:rsidR="00563CF8" w:rsidRPr="00005DFC">
        <w:rPr>
          <w:rFonts w:ascii="Arial Narrow" w:hAnsi="Arial Narrow" w:cs="Arial"/>
          <w:b/>
          <w:color w:val="0070C0"/>
          <w:sz w:val="24"/>
          <w:szCs w:val="24"/>
        </w:rPr>
        <w:t>MAPA - Consultation N° 110.25-09.DAEF</w:t>
      </w:r>
    </w:p>
    <w:p w14:paraId="1B44FA44" w14:textId="77777777" w:rsidR="00C72534" w:rsidRPr="00D35A10" w:rsidRDefault="00C72534" w:rsidP="00C72534">
      <w:pPr>
        <w:ind w:right="1151"/>
        <w:jc w:val="both"/>
        <w:rPr>
          <w:rFonts w:ascii="Calibri" w:hAnsi="Calibri" w:cs="Calibri"/>
          <w:b/>
          <w:w w:val="85"/>
          <w:sz w:val="24"/>
          <w:szCs w:val="24"/>
        </w:rPr>
      </w:pPr>
    </w:p>
    <w:p w14:paraId="4041C983"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FC1C1B">
        <w:rPr>
          <w:rFonts w:ascii="Arial" w:hAnsi="Arial" w:cs="Arial"/>
        </w:rPr>
        <w:t>C</w:t>
      </w:r>
      <w:r>
        <w:rPr>
          <w:rFonts w:ascii="Arial" w:hAnsi="Arial" w:cs="Arial"/>
        </w:rPr>
        <w:t>et acte d'engagement correspond :</w:t>
      </w:r>
    </w:p>
    <w:p w14:paraId="36DC730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23544C8" w14:textId="77777777" w:rsidR="009B1CD0" w:rsidRDefault="009B1CD0" w:rsidP="00934503">
      <w:pPr>
        <w:tabs>
          <w:tab w:val="left" w:pos="426"/>
          <w:tab w:val="left" w:pos="851"/>
        </w:tabs>
        <w:jc w:val="both"/>
        <w:rPr>
          <w:rFonts w:ascii="Arial" w:hAnsi="Arial" w:cs="Arial"/>
        </w:rPr>
      </w:pPr>
    </w:p>
    <w:p w14:paraId="109C8ED1" w14:textId="77777777" w:rsidR="009B1CD0" w:rsidRPr="00FC1C1B" w:rsidRDefault="001B0C4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r w:rsidR="00FC1C1B" w:rsidRPr="00FC1C1B">
        <w:rPr>
          <w:b/>
          <w:iCs/>
        </w:rPr>
        <w:t xml:space="preserve"> </w:t>
      </w:r>
    </w:p>
    <w:p w14:paraId="611F9974" w14:textId="77777777" w:rsidR="004910B3" w:rsidRDefault="004910B3" w:rsidP="009B45B9">
      <w:pPr>
        <w:tabs>
          <w:tab w:val="left" w:pos="426"/>
          <w:tab w:val="left" w:pos="851"/>
        </w:tabs>
        <w:jc w:val="both"/>
        <w:rPr>
          <w:b/>
          <w:iCs/>
        </w:rPr>
      </w:pPr>
    </w:p>
    <w:p w14:paraId="144ED375" w14:textId="77777777" w:rsidR="009B1CD0" w:rsidRDefault="004910B3" w:rsidP="009B45B9">
      <w:pPr>
        <w:tabs>
          <w:tab w:val="left" w:pos="426"/>
          <w:tab w:val="left" w:pos="851"/>
        </w:tabs>
        <w:jc w:val="both"/>
        <w:rPr>
          <w:rFonts w:ascii="Arial" w:hAnsi="Arial" w:cs="Arial"/>
        </w:rPr>
      </w:pPr>
      <w:r>
        <w:rPr>
          <w:b/>
          <w:iCs/>
        </w:rPr>
        <w:t>OU</w:t>
      </w:r>
    </w:p>
    <w:p w14:paraId="2F12DA97" w14:textId="77777777" w:rsidR="004910B3" w:rsidRDefault="004910B3" w:rsidP="009B45B9">
      <w:pPr>
        <w:tabs>
          <w:tab w:val="left" w:pos="426"/>
          <w:tab w:val="left" w:pos="851"/>
        </w:tabs>
        <w:jc w:val="both"/>
        <w:rPr>
          <w:rFonts w:ascii="Arial" w:hAnsi="Arial" w:cs="Arial"/>
        </w:rPr>
      </w:pPr>
    </w:p>
    <w:p w14:paraId="01589758" w14:textId="77777777" w:rsidR="004910B3" w:rsidRDefault="00631DC5" w:rsidP="00873960">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E20A19">
        <w:t xml:space="preserve"> </w:t>
      </w:r>
      <w:r w:rsidR="004910B3">
        <w:rPr>
          <w:rFonts w:ascii="Arial" w:hAnsi="Arial" w:cs="Arial"/>
        </w:rPr>
        <w:t xml:space="preserve">Au(x) lot(s) du marché public </w:t>
      </w:r>
      <w:r w:rsidR="004910B3">
        <w:rPr>
          <w:rFonts w:ascii="Arial" w:hAnsi="Arial" w:cs="Arial"/>
          <w:i/>
          <w:iCs/>
          <w:sz w:val="18"/>
          <w:szCs w:val="18"/>
        </w:rPr>
        <w:t>(en cas d’allotissement)</w:t>
      </w:r>
      <w:r w:rsidR="004910B3">
        <w:rPr>
          <w:rFonts w:ascii="Arial" w:hAnsi="Arial" w:cs="Arial"/>
        </w:rPr>
        <w:t> ;</w:t>
      </w:r>
    </w:p>
    <w:p w14:paraId="3EB2BF32" w14:textId="77777777" w:rsidR="004910B3" w:rsidRDefault="00631DC5" w:rsidP="00631DC5">
      <w:pPr>
        <w:tabs>
          <w:tab w:val="left" w:pos="426"/>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Pr="00364E88">
        <w:rPr>
          <w:rFonts w:ascii="Arial Narrow" w:hAnsi="Arial Narrow" w:cs="Arial"/>
          <w:b/>
          <w:color w:val="0070C0"/>
          <w:sz w:val="24"/>
          <w:szCs w:val="24"/>
        </w:rPr>
        <w:t>LOT 1</w:t>
      </w:r>
      <w:r w:rsidRPr="00BF037A">
        <w:rPr>
          <w:rFonts w:ascii="Arial Narrow" w:hAnsi="Arial Narrow"/>
          <w:b/>
          <w:color w:val="44546A"/>
          <w:sz w:val="24"/>
          <w:szCs w:val="24"/>
        </w:rPr>
        <w:t xml:space="preserve"> </w:t>
      </w:r>
      <w:r w:rsidRPr="00364E88">
        <w:rPr>
          <w:rFonts w:ascii="Arial Narrow" w:hAnsi="Arial Narrow" w:cs="Arial"/>
          <w:b/>
          <w:color w:val="0070C0"/>
          <w:sz w:val="24"/>
          <w:szCs w:val="24"/>
        </w:rPr>
        <w:t xml:space="preserve">Prestations </w:t>
      </w:r>
      <w:r w:rsidR="003900E0" w:rsidRPr="00364E88">
        <w:rPr>
          <w:rFonts w:ascii="Arial Narrow" w:hAnsi="Arial Narrow" w:cs="Arial"/>
          <w:b/>
          <w:color w:val="0070C0"/>
          <w:sz w:val="24"/>
          <w:szCs w:val="24"/>
        </w:rPr>
        <w:t>d’entretien des espaces verts</w:t>
      </w:r>
      <w:r w:rsidR="00197769">
        <w:rPr>
          <w:rFonts w:ascii="Arial Narrow" w:hAnsi="Arial Narrow" w:cs="Arial"/>
          <w:b/>
          <w:color w:val="0070C0"/>
          <w:sz w:val="24"/>
          <w:szCs w:val="24"/>
        </w:rPr>
        <w:t xml:space="preserve"> - </w:t>
      </w:r>
      <w:r w:rsidR="002D3B45">
        <w:rPr>
          <w:rFonts w:ascii="Arial Narrow" w:hAnsi="Arial Narrow" w:cs="Arial"/>
          <w:b/>
          <w:color w:val="0070C0"/>
          <w:sz w:val="24"/>
          <w:szCs w:val="24"/>
        </w:rPr>
        <w:t xml:space="preserve">Sites de </w:t>
      </w:r>
      <w:r w:rsidR="00197769">
        <w:rPr>
          <w:rFonts w:ascii="Arial Narrow" w:hAnsi="Arial Narrow" w:cs="Arial"/>
          <w:b/>
          <w:color w:val="0070C0"/>
          <w:sz w:val="24"/>
          <w:szCs w:val="24"/>
        </w:rPr>
        <w:t>Paris et Nanterre</w:t>
      </w:r>
    </w:p>
    <w:p w14:paraId="6A5DABCB" w14:textId="77777777" w:rsidR="00631DC5" w:rsidRDefault="00631DC5" w:rsidP="00631DC5">
      <w:pPr>
        <w:tabs>
          <w:tab w:val="left" w:pos="426"/>
          <w:tab w:val="left" w:pos="851"/>
        </w:tabs>
        <w:ind w:left="1701"/>
        <w:jc w:val="both"/>
        <w:rPr>
          <w:rFonts w:ascii="Arial" w:hAnsi="Arial" w:cs="Arial"/>
        </w:rPr>
      </w:pPr>
      <w:r w:rsidRPr="00BF037A">
        <w:rPr>
          <w:b/>
          <w:color w:val="44546A"/>
        </w:rPr>
        <w:fldChar w:fldCharType="begin">
          <w:ffData>
            <w:name w:val=""/>
            <w:enabled/>
            <w:calcOnExit w:val="0"/>
            <w:checkBox>
              <w:size w:val="20"/>
              <w:default w:val="0"/>
            </w:checkBox>
          </w:ffData>
        </w:fldChar>
      </w:r>
      <w:r w:rsidRPr="00BF037A">
        <w:rPr>
          <w:b/>
          <w:color w:val="44546A"/>
        </w:rPr>
        <w:instrText xml:space="preserve"> FORMCHECKBOX </w:instrText>
      </w:r>
      <w:r w:rsidRPr="00BF037A">
        <w:rPr>
          <w:b/>
          <w:color w:val="44546A"/>
        </w:rPr>
      </w:r>
      <w:r w:rsidRPr="00BF037A">
        <w:rPr>
          <w:b/>
          <w:color w:val="44546A"/>
        </w:rPr>
        <w:fldChar w:fldCharType="end"/>
      </w:r>
      <w:r w:rsidRPr="00364E88">
        <w:rPr>
          <w:rFonts w:ascii="Arial Narrow" w:hAnsi="Arial Narrow" w:cs="Arial"/>
          <w:b/>
          <w:color w:val="0070C0"/>
          <w:sz w:val="24"/>
          <w:szCs w:val="24"/>
        </w:rPr>
        <w:t xml:space="preserve">LOT 2 Prestations </w:t>
      </w:r>
      <w:r w:rsidR="003900E0" w:rsidRPr="00364E88">
        <w:rPr>
          <w:rFonts w:ascii="Arial Narrow" w:hAnsi="Arial Narrow" w:cs="Arial"/>
          <w:b/>
          <w:color w:val="0070C0"/>
          <w:sz w:val="24"/>
          <w:szCs w:val="24"/>
        </w:rPr>
        <w:t>d’élagage des arbres</w:t>
      </w:r>
      <w:r w:rsidR="00197769">
        <w:rPr>
          <w:rFonts w:ascii="Arial Narrow" w:hAnsi="Arial Narrow" w:cs="Arial"/>
          <w:b/>
          <w:color w:val="0070C0"/>
          <w:sz w:val="24"/>
          <w:szCs w:val="24"/>
        </w:rPr>
        <w:t xml:space="preserve"> – </w:t>
      </w:r>
      <w:r w:rsidR="002D3B45">
        <w:rPr>
          <w:rFonts w:ascii="Arial Narrow" w:hAnsi="Arial Narrow" w:cs="Arial"/>
          <w:b/>
          <w:color w:val="0070C0"/>
          <w:sz w:val="24"/>
          <w:szCs w:val="24"/>
        </w:rPr>
        <w:t xml:space="preserve">Sites de </w:t>
      </w:r>
      <w:r w:rsidR="00197769">
        <w:rPr>
          <w:rFonts w:ascii="Arial Narrow" w:hAnsi="Arial Narrow" w:cs="Arial"/>
          <w:b/>
          <w:color w:val="0070C0"/>
          <w:sz w:val="24"/>
          <w:szCs w:val="24"/>
        </w:rPr>
        <w:t>Paris et Nanterre</w:t>
      </w:r>
    </w:p>
    <w:p w14:paraId="26946CC1" w14:textId="77777777" w:rsidR="009B1CD0" w:rsidRDefault="009B1CD0" w:rsidP="006B5057">
      <w:pPr>
        <w:pStyle w:val="fcasegauche"/>
        <w:tabs>
          <w:tab w:val="left" w:pos="851"/>
        </w:tabs>
        <w:spacing w:before="120" w:after="0"/>
        <w:ind w:left="426" w:firstLine="0"/>
        <w:rPr>
          <w:rFonts w:ascii="Arial" w:hAnsi="Arial" w:cs="Arial"/>
          <w:iCs/>
        </w:rPr>
      </w:pPr>
    </w:p>
    <w:p w14:paraId="271CF212" w14:textId="77777777" w:rsidR="009B1CD0" w:rsidRDefault="00315203"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14:paraId="1C7F5ABB" w14:textId="77777777" w:rsidR="00873960" w:rsidRDefault="00873960" w:rsidP="005846FB">
      <w:pPr>
        <w:pStyle w:val="fcasegauche"/>
        <w:tabs>
          <w:tab w:val="left" w:pos="851"/>
        </w:tabs>
        <w:spacing w:after="0"/>
        <w:rPr>
          <w:rFonts w:ascii="Arial" w:hAnsi="Arial" w:cs="Arial"/>
        </w:rPr>
      </w:pPr>
    </w:p>
    <w:p w14:paraId="5CC888A1" w14:textId="77777777" w:rsidR="006B5057" w:rsidRPr="00C01B9E" w:rsidRDefault="00F5313D" w:rsidP="006B5057">
      <w:pPr>
        <w:pStyle w:val="fcasegauche"/>
        <w:numPr>
          <w:ilvl w:val="0"/>
          <w:numId w:val="5"/>
        </w:numPr>
        <w:tabs>
          <w:tab w:val="left" w:pos="851"/>
        </w:tabs>
        <w:spacing w:after="0"/>
        <w:ind w:left="851"/>
        <w:rPr>
          <w:rFonts w:ascii="Arial" w:hAnsi="Arial" w:cs="Arial"/>
          <w:b/>
        </w:rPr>
      </w:pPr>
      <w:r w:rsidRPr="00C01B9E">
        <w:rPr>
          <w:b/>
        </w:rPr>
        <w:fldChar w:fldCharType="begin">
          <w:ffData>
            <w:name w:val=""/>
            <w:enabled/>
            <w:calcOnExit w:val="0"/>
            <w:checkBox>
              <w:size w:val="20"/>
              <w:default w:val="0"/>
            </w:checkBox>
          </w:ffData>
        </w:fldChar>
      </w:r>
      <w:r w:rsidRPr="00C01B9E">
        <w:rPr>
          <w:b/>
        </w:rPr>
        <w:instrText xml:space="preserve"> FORMCHECKBOX </w:instrText>
      </w:r>
      <w:r w:rsidRPr="00C01B9E">
        <w:rPr>
          <w:b/>
        </w:rPr>
      </w:r>
      <w:r w:rsidRPr="00C01B9E">
        <w:rPr>
          <w:b/>
        </w:rPr>
        <w:fldChar w:fldCharType="end"/>
      </w:r>
      <w:r w:rsidR="006B5057" w:rsidRPr="00C01B9E">
        <w:rPr>
          <w:rFonts w:ascii="Arial" w:hAnsi="Arial" w:cs="Arial"/>
          <w:b/>
        </w:rPr>
        <w:tab/>
        <w:t xml:space="preserve"> </w:t>
      </w:r>
      <w:r w:rsidR="00E20A19" w:rsidRPr="00FB6426">
        <w:rPr>
          <w:rFonts w:ascii="Arial" w:hAnsi="Arial" w:cs="Arial"/>
          <w:bCs/>
        </w:rPr>
        <w:t xml:space="preserve">à la PSE </w:t>
      </w:r>
      <w:r w:rsidR="00873960" w:rsidRPr="00FB6426">
        <w:rPr>
          <w:rFonts w:ascii="Arial" w:hAnsi="Arial" w:cs="Arial"/>
          <w:bCs/>
        </w:rPr>
        <w:t>obligatoire</w:t>
      </w:r>
      <w:r w:rsidR="00E20A19" w:rsidRPr="00FB6426">
        <w:rPr>
          <w:rFonts w:ascii="Arial" w:hAnsi="Arial" w:cs="Arial"/>
          <w:bCs/>
        </w:rPr>
        <w:t xml:space="preserve"> suivante</w:t>
      </w:r>
      <w:r w:rsidR="00873960" w:rsidRPr="00FB6426">
        <w:rPr>
          <w:rFonts w:ascii="Arial" w:hAnsi="Arial" w:cs="Arial"/>
          <w:bCs/>
        </w:rPr>
        <w:t xml:space="preserve"> </w:t>
      </w:r>
      <w:r w:rsidR="00E20A19" w:rsidRPr="00FB6426">
        <w:rPr>
          <w:rFonts w:ascii="Arial" w:hAnsi="Arial" w:cs="Arial"/>
          <w:bCs/>
        </w:rPr>
        <w:t xml:space="preserve">: </w:t>
      </w:r>
      <w:r w:rsidR="00CF4F24" w:rsidRPr="00FB6426">
        <w:rPr>
          <w:rFonts w:ascii="Arial" w:hAnsi="Arial" w:cs="Arial"/>
          <w:bCs/>
        </w:rPr>
        <w:t>sans objet</w:t>
      </w:r>
    </w:p>
    <w:p w14:paraId="142E7A62" w14:textId="77777777" w:rsidR="006B5057" w:rsidRDefault="006B5057" w:rsidP="005846FB">
      <w:pPr>
        <w:pStyle w:val="fcasegauche"/>
        <w:tabs>
          <w:tab w:val="left" w:pos="851"/>
        </w:tabs>
        <w:spacing w:after="0"/>
        <w:ind w:left="0" w:firstLine="0"/>
        <w:rPr>
          <w:rFonts w:ascii="Arial" w:hAnsi="Arial" w:cs="Arial"/>
        </w:rPr>
      </w:pPr>
    </w:p>
    <w:p w14:paraId="5619B8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5D35855" w14:textId="77777777">
        <w:tc>
          <w:tcPr>
            <w:tcW w:w="10277" w:type="dxa"/>
            <w:shd w:val="clear" w:color="auto" w:fill="66CCFF"/>
          </w:tcPr>
          <w:p w14:paraId="33CE8BBB"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7F06EB9" w14:textId="77777777" w:rsidR="009B1CD0" w:rsidRDefault="009B1CD0" w:rsidP="006C4338">
      <w:pPr>
        <w:tabs>
          <w:tab w:val="left" w:pos="851"/>
        </w:tabs>
      </w:pPr>
    </w:p>
    <w:p w14:paraId="0DD491B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EE7D40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EBDFE9E" w14:textId="77777777" w:rsidR="009B1CD0" w:rsidRDefault="009B1CD0" w:rsidP="005846FB">
      <w:pPr>
        <w:tabs>
          <w:tab w:val="left" w:pos="851"/>
        </w:tabs>
        <w:rPr>
          <w:rFonts w:ascii="Arial" w:hAnsi="Arial" w:cs="Arial"/>
        </w:rPr>
      </w:pPr>
    </w:p>
    <w:p w14:paraId="29DDA05B"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65D9C4D" w14:textId="77777777" w:rsidR="009B1CD0" w:rsidRPr="00557022" w:rsidRDefault="00315203"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557022">
        <w:rPr>
          <w:rFonts w:ascii="Arial" w:hAnsi="Arial" w:cs="Arial"/>
        </w:rPr>
        <w:t xml:space="preserve"> CCAP n°…</w:t>
      </w:r>
      <w:r w:rsidR="00CF64DD">
        <w:rPr>
          <w:rFonts w:ascii="Arial" w:hAnsi="Arial" w:cs="Arial"/>
        </w:rPr>
        <w:t>….</w:t>
      </w:r>
      <w:r w:rsidR="009B1CD0" w:rsidRPr="00557022">
        <w:rPr>
          <w:rFonts w:ascii="Arial" w:hAnsi="Arial" w:cs="Arial"/>
        </w:rPr>
        <w:t>…</w:t>
      </w:r>
      <w:r w:rsidR="001556C5" w:rsidRPr="00E13658">
        <w:rPr>
          <w:rFonts w:ascii="Arial" w:hAnsi="Arial" w:cs="Arial"/>
          <w:b/>
          <w:color w:val="0070C0"/>
        </w:rPr>
        <w:t>110.2</w:t>
      </w:r>
      <w:r w:rsidR="00631DC5" w:rsidRPr="00E13658">
        <w:rPr>
          <w:rFonts w:ascii="Arial" w:hAnsi="Arial" w:cs="Arial"/>
          <w:b/>
          <w:color w:val="0070C0"/>
        </w:rPr>
        <w:t>5</w:t>
      </w:r>
      <w:r w:rsidR="001556C5" w:rsidRPr="00E13658">
        <w:rPr>
          <w:rFonts w:ascii="Arial" w:hAnsi="Arial" w:cs="Arial"/>
          <w:b/>
          <w:color w:val="0070C0"/>
        </w:rPr>
        <w:t>-</w:t>
      </w:r>
      <w:r w:rsidR="00631DC5" w:rsidRPr="00E13658">
        <w:rPr>
          <w:rFonts w:ascii="Arial" w:hAnsi="Arial" w:cs="Arial"/>
          <w:b/>
          <w:color w:val="0070C0"/>
        </w:rPr>
        <w:t>0</w:t>
      </w:r>
      <w:r w:rsidR="003B12ED" w:rsidRPr="00E13658">
        <w:rPr>
          <w:rFonts w:ascii="Arial" w:hAnsi="Arial" w:cs="Arial"/>
          <w:b/>
          <w:color w:val="0070C0"/>
        </w:rPr>
        <w:t>9</w:t>
      </w:r>
      <w:r w:rsidR="001556C5" w:rsidRPr="00E13658">
        <w:rPr>
          <w:rFonts w:ascii="Arial" w:hAnsi="Arial" w:cs="Arial"/>
          <w:b/>
          <w:color w:val="0070C0"/>
        </w:rPr>
        <w:t>.</w:t>
      </w:r>
      <w:r w:rsidR="00631DC5" w:rsidRPr="00E13658">
        <w:rPr>
          <w:rFonts w:ascii="Arial" w:hAnsi="Arial" w:cs="Arial"/>
          <w:b/>
          <w:color w:val="0070C0"/>
        </w:rPr>
        <w:t>DAEF</w:t>
      </w:r>
      <w:r w:rsidR="009B1CD0" w:rsidRPr="00557022">
        <w:rPr>
          <w:rFonts w:ascii="Arial" w:hAnsi="Arial" w:cs="Arial"/>
        </w:rPr>
        <w:t>………………………………………………………………….</w:t>
      </w:r>
    </w:p>
    <w:p w14:paraId="4041F643" w14:textId="77777777" w:rsidR="009B1CD0" w:rsidRPr="00557022" w:rsidRDefault="00F5313D"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557022">
        <w:rPr>
          <w:rFonts w:ascii="Arial" w:hAnsi="Arial" w:cs="Arial"/>
        </w:rPr>
        <w:t xml:space="preserve"> CCAG :…………</w:t>
      </w:r>
      <w:r w:rsidRPr="00E13658">
        <w:rPr>
          <w:rFonts w:ascii="Arial" w:hAnsi="Arial" w:cs="Arial"/>
          <w:b/>
          <w:color w:val="0070C0"/>
        </w:rPr>
        <w:t>FCS</w:t>
      </w:r>
      <w:r w:rsidR="009B1CD0" w:rsidRPr="00557022">
        <w:rPr>
          <w:rFonts w:ascii="Arial" w:hAnsi="Arial" w:cs="Arial"/>
        </w:rPr>
        <w:t>………………………………………………………………………………</w:t>
      </w:r>
    </w:p>
    <w:p w14:paraId="3D913C56" w14:textId="77777777" w:rsidR="009B1CD0" w:rsidRPr="00557022" w:rsidRDefault="001556C5"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557022">
        <w:rPr>
          <w:rFonts w:ascii="Arial" w:hAnsi="Arial" w:cs="Arial"/>
        </w:rPr>
        <w:t xml:space="preserve"> CCTP n°………</w:t>
      </w:r>
      <w:r w:rsidR="00631DC5" w:rsidRPr="00E13658">
        <w:rPr>
          <w:rFonts w:ascii="Arial" w:hAnsi="Arial" w:cs="Arial"/>
          <w:b/>
          <w:color w:val="0070C0"/>
        </w:rPr>
        <w:t>110.25</w:t>
      </w:r>
      <w:r w:rsidR="00F5313D" w:rsidRPr="00E13658">
        <w:rPr>
          <w:rFonts w:ascii="Arial" w:hAnsi="Arial" w:cs="Arial"/>
          <w:b/>
          <w:color w:val="0070C0"/>
        </w:rPr>
        <w:t>-</w:t>
      </w:r>
      <w:r w:rsidR="00631DC5" w:rsidRPr="00E13658">
        <w:rPr>
          <w:rFonts w:ascii="Arial" w:hAnsi="Arial" w:cs="Arial"/>
          <w:b/>
          <w:color w:val="0070C0"/>
        </w:rPr>
        <w:t>0</w:t>
      </w:r>
      <w:r w:rsidR="003B12ED" w:rsidRPr="00E13658">
        <w:rPr>
          <w:rFonts w:ascii="Arial" w:hAnsi="Arial" w:cs="Arial"/>
          <w:b/>
          <w:color w:val="0070C0"/>
        </w:rPr>
        <w:t>9</w:t>
      </w:r>
      <w:r w:rsidRPr="00E13658">
        <w:rPr>
          <w:rFonts w:ascii="Arial" w:hAnsi="Arial" w:cs="Arial"/>
          <w:b/>
          <w:color w:val="0070C0"/>
        </w:rPr>
        <w:t>.</w:t>
      </w:r>
      <w:r w:rsidR="00631DC5" w:rsidRPr="00E13658">
        <w:rPr>
          <w:rFonts w:ascii="Arial" w:hAnsi="Arial" w:cs="Arial"/>
          <w:b/>
          <w:color w:val="0070C0"/>
        </w:rPr>
        <w:t>DAEF</w:t>
      </w:r>
      <w:r w:rsidR="009B1CD0" w:rsidRPr="00557022">
        <w:rPr>
          <w:rFonts w:ascii="Arial" w:hAnsi="Arial" w:cs="Arial"/>
        </w:rPr>
        <w:t>……………………………………..</w:t>
      </w:r>
      <w:r w:rsidR="00CF64DD" w:rsidRPr="00557022">
        <w:rPr>
          <w:rFonts w:ascii="Arial" w:hAnsi="Arial" w:cs="Arial"/>
        </w:rPr>
        <w:t>……………………………</w:t>
      </w:r>
    </w:p>
    <w:p w14:paraId="07C47A7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 :……………………………………………………………………………………………</w:t>
      </w:r>
      <w:r w:rsidR="00CF64DD" w:rsidRPr="00557022">
        <w:rPr>
          <w:rFonts w:ascii="Arial" w:hAnsi="Arial" w:cs="Arial"/>
        </w:rPr>
        <w:t>……</w:t>
      </w:r>
    </w:p>
    <w:p w14:paraId="179B3586" w14:textId="77777777" w:rsidR="009B1CD0" w:rsidRDefault="009B1CD0" w:rsidP="00710FD6">
      <w:pPr>
        <w:tabs>
          <w:tab w:val="left" w:pos="851"/>
        </w:tabs>
        <w:jc w:val="both"/>
        <w:rPr>
          <w:rFonts w:ascii="Arial" w:hAnsi="Arial" w:cs="Arial"/>
        </w:rPr>
      </w:pPr>
    </w:p>
    <w:p w14:paraId="386106AF"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7D4A3978" w14:textId="77777777" w:rsidR="009B1CD0" w:rsidRDefault="009B1CD0" w:rsidP="0083205E">
      <w:pPr>
        <w:tabs>
          <w:tab w:val="left" w:pos="851"/>
        </w:tabs>
        <w:jc w:val="both"/>
        <w:rPr>
          <w:rFonts w:ascii="Arial" w:hAnsi="Arial" w:cs="Arial"/>
        </w:rPr>
      </w:pPr>
    </w:p>
    <w:p w14:paraId="238B9EE4" w14:textId="77777777" w:rsidR="00580CC8" w:rsidRDefault="00580CC8" w:rsidP="0083205E">
      <w:pPr>
        <w:tabs>
          <w:tab w:val="left" w:pos="851"/>
        </w:tabs>
        <w:jc w:val="both"/>
        <w:rPr>
          <w:rFonts w:ascii="Arial" w:hAnsi="Arial" w:cs="Arial"/>
        </w:rPr>
      </w:pPr>
    </w:p>
    <w:p w14:paraId="3E5B52B1" w14:textId="77777777" w:rsidR="00580CC8" w:rsidRDefault="00580CC8" w:rsidP="0083205E">
      <w:pPr>
        <w:tabs>
          <w:tab w:val="left" w:pos="851"/>
        </w:tabs>
        <w:jc w:val="both"/>
        <w:rPr>
          <w:rFonts w:ascii="Arial" w:hAnsi="Arial" w:cs="Arial"/>
        </w:rPr>
      </w:pPr>
    </w:p>
    <w:p w14:paraId="50801D2D" w14:textId="77777777" w:rsidR="00580CC8" w:rsidRDefault="00580CC8" w:rsidP="0083205E">
      <w:pPr>
        <w:tabs>
          <w:tab w:val="left" w:pos="851"/>
        </w:tabs>
        <w:jc w:val="both"/>
        <w:rPr>
          <w:rFonts w:ascii="Arial" w:hAnsi="Arial" w:cs="Arial"/>
        </w:rPr>
      </w:pPr>
    </w:p>
    <w:p w14:paraId="5DEC2F1F" w14:textId="77777777" w:rsidR="00580CC8" w:rsidRDefault="00580CC8" w:rsidP="0083205E">
      <w:pPr>
        <w:tabs>
          <w:tab w:val="left" w:pos="851"/>
        </w:tabs>
        <w:jc w:val="both"/>
        <w:rPr>
          <w:rFonts w:ascii="Arial" w:hAnsi="Arial" w:cs="Arial"/>
        </w:rPr>
      </w:pPr>
    </w:p>
    <w:p w14:paraId="48D8A80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3AB3FB3A" w14:textId="77777777" w:rsidR="009B1CD0" w:rsidRDefault="009B1CD0" w:rsidP="0083205E">
      <w:pPr>
        <w:tabs>
          <w:tab w:val="left" w:pos="851"/>
        </w:tabs>
        <w:jc w:val="both"/>
        <w:rPr>
          <w:rFonts w:ascii="Arial" w:hAnsi="Arial" w:cs="Arial"/>
        </w:rPr>
      </w:pPr>
    </w:p>
    <w:p w14:paraId="25B9A741" w14:textId="77777777" w:rsidR="00580CC8" w:rsidRDefault="00580CC8" w:rsidP="0083205E">
      <w:pPr>
        <w:tabs>
          <w:tab w:val="left" w:pos="851"/>
        </w:tabs>
        <w:jc w:val="both"/>
        <w:rPr>
          <w:rFonts w:ascii="Arial" w:hAnsi="Arial" w:cs="Arial"/>
        </w:rPr>
      </w:pPr>
    </w:p>
    <w:p w14:paraId="5E52318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s’engage, sur la base de son offre et pour son propre compte ;</w:t>
      </w:r>
    </w:p>
    <w:p w14:paraId="12428B0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DDCE2AA" w14:textId="77777777" w:rsidR="009B1CD0" w:rsidRDefault="009B1CD0" w:rsidP="00CD46CC">
      <w:pPr>
        <w:tabs>
          <w:tab w:val="left" w:pos="851"/>
        </w:tabs>
        <w:jc w:val="both"/>
        <w:rPr>
          <w:rFonts w:ascii="Arial" w:hAnsi="Arial" w:cs="Arial"/>
        </w:rPr>
      </w:pPr>
    </w:p>
    <w:p w14:paraId="3DF05A0A" w14:textId="77777777" w:rsidR="009B1CD0" w:rsidRDefault="009B1CD0" w:rsidP="009B45B9">
      <w:pPr>
        <w:tabs>
          <w:tab w:val="left" w:pos="851"/>
        </w:tabs>
        <w:jc w:val="both"/>
        <w:rPr>
          <w:rFonts w:ascii="Arial" w:hAnsi="Arial" w:cs="Arial"/>
        </w:rPr>
      </w:pPr>
    </w:p>
    <w:p w14:paraId="48BB1A02" w14:textId="77777777" w:rsidR="00580CC8" w:rsidRDefault="00580CC8" w:rsidP="009B45B9">
      <w:pPr>
        <w:tabs>
          <w:tab w:val="left" w:pos="851"/>
        </w:tabs>
        <w:jc w:val="both"/>
        <w:rPr>
          <w:rFonts w:ascii="Arial" w:hAnsi="Arial" w:cs="Arial"/>
        </w:rPr>
      </w:pPr>
    </w:p>
    <w:p w14:paraId="4CE1998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engage la société </w:t>
      </w:r>
      <w:r w:rsidR="009B1CD0" w:rsidRPr="001556C5">
        <w:rPr>
          <w:rFonts w:ascii="Arial" w:hAnsi="Arial" w:cs="Arial"/>
          <w:highlight w:val="lightGray"/>
        </w:rPr>
        <w:t>………………………</w:t>
      </w:r>
      <w:r w:rsidR="009B1CD0">
        <w:rPr>
          <w:rFonts w:ascii="Arial" w:hAnsi="Arial" w:cs="Arial"/>
        </w:rPr>
        <w:t xml:space="preserve"> sur la base de son offre ;</w:t>
      </w:r>
    </w:p>
    <w:p w14:paraId="05CC22AC" w14:textId="77777777" w:rsidR="001556C5" w:rsidRPr="001556C5" w:rsidRDefault="001556C5" w:rsidP="009B45B9">
      <w:pPr>
        <w:pStyle w:val="En-tte"/>
        <w:tabs>
          <w:tab w:val="clear" w:pos="4536"/>
          <w:tab w:val="clear" w:pos="9072"/>
          <w:tab w:val="left" w:pos="851"/>
        </w:tabs>
        <w:jc w:val="both"/>
        <w:rPr>
          <w:rFonts w:ascii="Arial" w:hAnsi="Arial" w:cs="Arial"/>
          <w:b/>
          <w:sz w:val="22"/>
          <w:szCs w:val="22"/>
        </w:rPr>
      </w:pPr>
      <w:r w:rsidRPr="001556C5">
        <w:rPr>
          <w:rFonts w:ascii="Arial" w:hAnsi="Arial" w:cs="Arial"/>
          <w:b/>
          <w:i/>
          <w:sz w:val="22"/>
          <w:szCs w:val="22"/>
        </w:rPr>
        <w:t xml:space="preserve">Dont le Siège est : </w:t>
      </w:r>
      <w:r w:rsidRPr="00A160C7">
        <w:rPr>
          <w:rFonts w:ascii="Arial" w:hAnsi="Arial" w:cs="Arial"/>
          <w:highlight w:val="lightGray"/>
        </w:rPr>
        <w:t>………………………………………………………………………………………………</w:t>
      </w:r>
    </w:p>
    <w:p w14:paraId="035AC44E" w14:textId="77777777" w:rsidR="009B1CD0" w:rsidRDefault="009B1CD0" w:rsidP="009B45B9">
      <w:pPr>
        <w:tabs>
          <w:tab w:val="left" w:pos="851"/>
        </w:tabs>
        <w:jc w:val="both"/>
        <w:rPr>
          <w:rFonts w:ascii="Arial" w:hAnsi="Arial" w:cs="Arial"/>
        </w:rPr>
      </w:pPr>
    </w:p>
    <w:tbl>
      <w:tblPr>
        <w:tblW w:w="101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6"/>
        <w:gridCol w:w="299"/>
        <w:gridCol w:w="340"/>
        <w:gridCol w:w="340"/>
        <w:gridCol w:w="340"/>
        <w:gridCol w:w="340"/>
        <w:gridCol w:w="340"/>
        <w:gridCol w:w="340"/>
        <w:gridCol w:w="340"/>
        <w:gridCol w:w="340"/>
        <w:gridCol w:w="340"/>
        <w:gridCol w:w="340"/>
        <w:gridCol w:w="340"/>
        <w:gridCol w:w="1165"/>
        <w:gridCol w:w="283"/>
        <w:gridCol w:w="284"/>
        <w:gridCol w:w="283"/>
        <w:gridCol w:w="284"/>
        <w:gridCol w:w="283"/>
        <w:gridCol w:w="304"/>
        <w:gridCol w:w="345"/>
        <w:gridCol w:w="345"/>
        <w:gridCol w:w="345"/>
        <w:gridCol w:w="346"/>
        <w:gridCol w:w="346"/>
        <w:gridCol w:w="346"/>
      </w:tblGrid>
      <w:tr w:rsidR="001556C5" w:rsidRPr="00025943" w14:paraId="0F6A8449" w14:textId="77777777" w:rsidTr="00402BB5">
        <w:trPr>
          <w:trHeight w:hRule="exact" w:val="454"/>
        </w:trPr>
        <w:tc>
          <w:tcPr>
            <w:tcW w:w="1176" w:type="dxa"/>
            <w:tcBorders>
              <w:top w:val="nil"/>
              <w:left w:val="nil"/>
              <w:bottom w:val="nil"/>
              <w:right w:val="single" w:sz="4" w:space="0" w:color="auto"/>
            </w:tcBorders>
            <w:shd w:val="clear" w:color="auto" w:fill="auto"/>
            <w:vAlign w:val="center"/>
          </w:tcPr>
          <w:p w14:paraId="4C299111" w14:textId="77777777" w:rsidR="001556C5" w:rsidRPr="00025943" w:rsidRDefault="001556C5" w:rsidP="00402BB5">
            <w:pPr>
              <w:rPr>
                <w:rFonts w:ascii="Arial Narrow" w:hAnsi="Arial Narrow"/>
                <w:sz w:val="18"/>
                <w:szCs w:val="18"/>
              </w:rPr>
            </w:pPr>
            <w:r w:rsidRPr="00025943">
              <w:rPr>
                <w:rFonts w:ascii="Arial Narrow" w:hAnsi="Arial Narrow"/>
                <w:sz w:val="18"/>
                <w:szCs w:val="18"/>
              </w:rPr>
              <w:t>Téléphone</w:t>
            </w:r>
          </w:p>
        </w:tc>
        <w:tc>
          <w:tcPr>
            <w:tcW w:w="299" w:type="dxa"/>
            <w:tcBorders>
              <w:left w:val="single" w:sz="4" w:space="0" w:color="auto"/>
            </w:tcBorders>
            <w:shd w:val="clear" w:color="auto" w:fill="auto"/>
            <w:vAlign w:val="center"/>
          </w:tcPr>
          <w:p w14:paraId="71AF23DF" w14:textId="77777777" w:rsidR="001556C5" w:rsidRPr="00025943" w:rsidRDefault="001556C5" w:rsidP="00402BB5">
            <w:pPr>
              <w:rPr>
                <w:rFonts w:ascii="Arial Narrow" w:hAnsi="Arial Narrow"/>
                <w:sz w:val="24"/>
                <w:szCs w:val="24"/>
              </w:rPr>
            </w:pPr>
            <w:r w:rsidRPr="00025943">
              <w:rPr>
                <w:rFonts w:ascii="Arial Narrow" w:hAnsi="Arial Narrow"/>
                <w:sz w:val="24"/>
                <w:szCs w:val="24"/>
              </w:rPr>
              <w:t>3</w:t>
            </w:r>
          </w:p>
        </w:tc>
        <w:tc>
          <w:tcPr>
            <w:tcW w:w="340" w:type="dxa"/>
            <w:shd w:val="clear" w:color="auto" w:fill="auto"/>
            <w:vAlign w:val="center"/>
          </w:tcPr>
          <w:p w14:paraId="67001506" w14:textId="77777777" w:rsidR="001556C5" w:rsidRPr="00025943" w:rsidRDefault="001556C5" w:rsidP="00402BB5">
            <w:pPr>
              <w:rPr>
                <w:rFonts w:ascii="Arial Narrow" w:hAnsi="Arial Narrow"/>
                <w:sz w:val="24"/>
                <w:szCs w:val="24"/>
              </w:rPr>
            </w:pPr>
            <w:r w:rsidRPr="00025943">
              <w:rPr>
                <w:rFonts w:ascii="Arial Narrow" w:hAnsi="Arial Narrow"/>
                <w:sz w:val="24"/>
                <w:szCs w:val="24"/>
              </w:rPr>
              <w:t>3</w:t>
            </w:r>
          </w:p>
        </w:tc>
        <w:tc>
          <w:tcPr>
            <w:tcW w:w="340" w:type="dxa"/>
            <w:shd w:val="clear" w:color="auto" w:fill="auto"/>
            <w:vAlign w:val="center"/>
          </w:tcPr>
          <w:p w14:paraId="0933807E" w14:textId="77777777" w:rsidR="001556C5" w:rsidRPr="00025943" w:rsidRDefault="001556C5" w:rsidP="00402BB5">
            <w:pPr>
              <w:rPr>
                <w:rFonts w:ascii="Arial Narrow" w:hAnsi="Arial Narrow"/>
                <w:sz w:val="24"/>
                <w:szCs w:val="24"/>
              </w:rPr>
            </w:pPr>
          </w:p>
        </w:tc>
        <w:tc>
          <w:tcPr>
            <w:tcW w:w="340" w:type="dxa"/>
            <w:shd w:val="clear" w:color="auto" w:fill="auto"/>
            <w:vAlign w:val="center"/>
          </w:tcPr>
          <w:p w14:paraId="17D5182D" w14:textId="77777777" w:rsidR="001556C5" w:rsidRPr="00025943" w:rsidRDefault="001556C5" w:rsidP="00402BB5">
            <w:pPr>
              <w:rPr>
                <w:rFonts w:ascii="Arial Narrow" w:hAnsi="Arial Narrow"/>
                <w:sz w:val="24"/>
                <w:szCs w:val="24"/>
              </w:rPr>
            </w:pPr>
          </w:p>
        </w:tc>
        <w:tc>
          <w:tcPr>
            <w:tcW w:w="340" w:type="dxa"/>
            <w:shd w:val="clear" w:color="auto" w:fill="auto"/>
            <w:vAlign w:val="center"/>
          </w:tcPr>
          <w:p w14:paraId="650D24E0" w14:textId="77777777" w:rsidR="001556C5" w:rsidRPr="00025943" w:rsidRDefault="001556C5" w:rsidP="00402BB5">
            <w:pPr>
              <w:rPr>
                <w:rFonts w:ascii="Arial Narrow" w:hAnsi="Arial Narrow"/>
                <w:sz w:val="24"/>
                <w:szCs w:val="24"/>
              </w:rPr>
            </w:pPr>
          </w:p>
        </w:tc>
        <w:tc>
          <w:tcPr>
            <w:tcW w:w="340" w:type="dxa"/>
            <w:shd w:val="clear" w:color="auto" w:fill="auto"/>
            <w:vAlign w:val="center"/>
          </w:tcPr>
          <w:p w14:paraId="444C9DDC" w14:textId="77777777" w:rsidR="001556C5" w:rsidRPr="00025943" w:rsidRDefault="001556C5" w:rsidP="00402BB5">
            <w:pPr>
              <w:rPr>
                <w:rFonts w:ascii="Arial Narrow" w:hAnsi="Arial Narrow"/>
                <w:sz w:val="24"/>
                <w:szCs w:val="24"/>
              </w:rPr>
            </w:pPr>
          </w:p>
        </w:tc>
        <w:tc>
          <w:tcPr>
            <w:tcW w:w="340" w:type="dxa"/>
            <w:shd w:val="clear" w:color="auto" w:fill="auto"/>
            <w:vAlign w:val="center"/>
          </w:tcPr>
          <w:p w14:paraId="4A50DDC2" w14:textId="77777777" w:rsidR="001556C5" w:rsidRPr="00025943" w:rsidRDefault="001556C5" w:rsidP="00402BB5">
            <w:pPr>
              <w:rPr>
                <w:rFonts w:ascii="Arial Narrow" w:hAnsi="Arial Narrow"/>
                <w:sz w:val="24"/>
                <w:szCs w:val="24"/>
              </w:rPr>
            </w:pPr>
          </w:p>
        </w:tc>
        <w:tc>
          <w:tcPr>
            <w:tcW w:w="340" w:type="dxa"/>
            <w:shd w:val="clear" w:color="auto" w:fill="auto"/>
            <w:vAlign w:val="center"/>
          </w:tcPr>
          <w:p w14:paraId="1B583757" w14:textId="77777777" w:rsidR="001556C5" w:rsidRPr="00025943" w:rsidRDefault="001556C5" w:rsidP="00402BB5">
            <w:pPr>
              <w:rPr>
                <w:rFonts w:ascii="Arial Narrow" w:hAnsi="Arial Narrow"/>
                <w:sz w:val="24"/>
                <w:szCs w:val="24"/>
              </w:rPr>
            </w:pPr>
          </w:p>
        </w:tc>
        <w:tc>
          <w:tcPr>
            <w:tcW w:w="340" w:type="dxa"/>
            <w:shd w:val="clear" w:color="auto" w:fill="auto"/>
            <w:vAlign w:val="center"/>
          </w:tcPr>
          <w:p w14:paraId="224FD29C" w14:textId="77777777" w:rsidR="001556C5" w:rsidRPr="00025943" w:rsidRDefault="001556C5" w:rsidP="00402BB5">
            <w:pPr>
              <w:rPr>
                <w:rFonts w:ascii="Arial Narrow" w:hAnsi="Arial Narrow"/>
                <w:sz w:val="24"/>
                <w:szCs w:val="24"/>
              </w:rPr>
            </w:pPr>
          </w:p>
        </w:tc>
        <w:tc>
          <w:tcPr>
            <w:tcW w:w="340" w:type="dxa"/>
            <w:shd w:val="clear" w:color="auto" w:fill="auto"/>
            <w:vAlign w:val="center"/>
          </w:tcPr>
          <w:p w14:paraId="6B4F6184" w14:textId="77777777" w:rsidR="001556C5" w:rsidRPr="00025943" w:rsidRDefault="001556C5" w:rsidP="00402BB5">
            <w:pPr>
              <w:rPr>
                <w:rFonts w:ascii="Arial Narrow" w:hAnsi="Arial Narrow"/>
                <w:sz w:val="24"/>
                <w:szCs w:val="24"/>
              </w:rPr>
            </w:pPr>
          </w:p>
        </w:tc>
        <w:tc>
          <w:tcPr>
            <w:tcW w:w="340" w:type="dxa"/>
            <w:shd w:val="clear" w:color="auto" w:fill="auto"/>
            <w:vAlign w:val="center"/>
          </w:tcPr>
          <w:p w14:paraId="5F5D03A8" w14:textId="77777777" w:rsidR="001556C5" w:rsidRPr="00025943" w:rsidRDefault="001556C5" w:rsidP="00402BB5">
            <w:pPr>
              <w:rPr>
                <w:rFonts w:ascii="Arial Narrow" w:hAnsi="Arial Narrow"/>
                <w:sz w:val="24"/>
                <w:szCs w:val="24"/>
              </w:rPr>
            </w:pPr>
          </w:p>
        </w:tc>
        <w:tc>
          <w:tcPr>
            <w:tcW w:w="340" w:type="dxa"/>
            <w:tcBorders>
              <w:right w:val="single" w:sz="4" w:space="0" w:color="auto"/>
            </w:tcBorders>
            <w:shd w:val="clear" w:color="auto" w:fill="auto"/>
            <w:vAlign w:val="center"/>
          </w:tcPr>
          <w:p w14:paraId="0E6223DE" w14:textId="77777777" w:rsidR="001556C5" w:rsidRPr="00025943" w:rsidRDefault="001556C5" w:rsidP="00402BB5">
            <w:pPr>
              <w:rPr>
                <w:rFonts w:ascii="Arial Narrow" w:hAnsi="Arial Narrow"/>
                <w:sz w:val="24"/>
                <w:szCs w:val="24"/>
              </w:rPr>
            </w:pPr>
          </w:p>
        </w:tc>
        <w:tc>
          <w:tcPr>
            <w:tcW w:w="1165" w:type="dxa"/>
            <w:tcBorders>
              <w:top w:val="nil"/>
              <w:left w:val="single" w:sz="4" w:space="0" w:color="auto"/>
              <w:bottom w:val="nil"/>
              <w:right w:val="single" w:sz="4" w:space="0" w:color="auto"/>
            </w:tcBorders>
            <w:shd w:val="clear" w:color="auto" w:fill="auto"/>
            <w:vAlign w:val="center"/>
          </w:tcPr>
          <w:p w14:paraId="6606BB56" w14:textId="77777777" w:rsidR="001556C5" w:rsidRPr="00025943" w:rsidRDefault="001556C5" w:rsidP="00402BB5">
            <w:pPr>
              <w:ind w:right="-163"/>
              <w:rPr>
                <w:rFonts w:ascii="Arial Narrow" w:hAnsi="Arial Narrow"/>
                <w:sz w:val="18"/>
                <w:szCs w:val="18"/>
              </w:rPr>
            </w:pPr>
            <w:r w:rsidRPr="00025943">
              <w:rPr>
                <w:rFonts w:ascii="Arial Narrow" w:hAnsi="Arial Narrow"/>
                <w:sz w:val="18"/>
                <w:szCs w:val="18"/>
              </w:rPr>
              <w:t xml:space="preserve">    Télécopie</w:t>
            </w:r>
          </w:p>
        </w:tc>
        <w:tc>
          <w:tcPr>
            <w:tcW w:w="283" w:type="dxa"/>
            <w:tcBorders>
              <w:left w:val="single" w:sz="4" w:space="0" w:color="auto"/>
            </w:tcBorders>
            <w:shd w:val="clear" w:color="auto" w:fill="auto"/>
            <w:vAlign w:val="center"/>
          </w:tcPr>
          <w:p w14:paraId="2B4DBB38" w14:textId="77777777" w:rsidR="001556C5" w:rsidRPr="00025943" w:rsidRDefault="001556C5" w:rsidP="00402BB5">
            <w:pPr>
              <w:rPr>
                <w:rFonts w:ascii="Arial Narrow" w:hAnsi="Arial Narrow"/>
                <w:sz w:val="24"/>
                <w:szCs w:val="24"/>
              </w:rPr>
            </w:pPr>
            <w:r w:rsidRPr="00025943">
              <w:rPr>
                <w:rFonts w:ascii="Arial Narrow" w:hAnsi="Arial Narrow"/>
                <w:sz w:val="24"/>
                <w:szCs w:val="24"/>
              </w:rPr>
              <w:t>3</w:t>
            </w:r>
          </w:p>
        </w:tc>
        <w:tc>
          <w:tcPr>
            <w:tcW w:w="284" w:type="dxa"/>
            <w:shd w:val="clear" w:color="auto" w:fill="auto"/>
            <w:vAlign w:val="center"/>
          </w:tcPr>
          <w:p w14:paraId="6014192D" w14:textId="77777777" w:rsidR="001556C5" w:rsidRPr="00025943" w:rsidRDefault="001556C5" w:rsidP="00402BB5">
            <w:pPr>
              <w:rPr>
                <w:rFonts w:ascii="Arial Narrow" w:hAnsi="Arial Narrow"/>
                <w:sz w:val="24"/>
                <w:szCs w:val="24"/>
              </w:rPr>
            </w:pPr>
            <w:r w:rsidRPr="00025943">
              <w:rPr>
                <w:rFonts w:ascii="Arial Narrow" w:hAnsi="Arial Narrow"/>
                <w:sz w:val="24"/>
                <w:szCs w:val="24"/>
              </w:rPr>
              <w:t>3</w:t>
            </w:r>
          </w:p>
        </w:tc>
        <w:tc>
          <w:tcPr>
            <w:tcW w:w="283" w:type="dxa"/>
            <w:shd w:val="clear" w:color="auto" w:fill="auto"/>
            <w:vAlign w:val="center"/>
          </w:tcPr>
          <w:p w14:paraId="7E16B846" w14:textId="77777777" w:rsidR="001556C5" w:rsidRPr="00025943" w:rsidRDefault="001556C5" w:rsidP="00402BB5">
            <w:pPr>
              <w:rPr>
                <w:rFonts w:ascii="Arial Narrow" w:hAnsi="Arial Narrow"/>
                <w:sz w:val="24"/>
                <w:szCs w:val="24"/>
              </w:rPr>
            </w:pPr>
          </w:p>
        </w:tc>
        <w:tc>
          <w:tcPr>
            <w:tcW w:w="284" w:type="dxa"/>
            <w:shd w:val="clear" w:color="auto" w:fill="auto"/>
            <w:vAlign w:val="center"/>
          </w:tcPr>
          <w:p w14:paraId="48A848F8" w14:textId="77777777" w:rsidR="001556C5" w:rsidRPr="00025943" w:rsidRDefault="001556C5" w:rsidP="00402BB5">
            <w:pPr>
              <w:rPr>
                <w:rFonts w:ascii="Arial Narrow" w:hAnsi="Arial Narrow"/>
                <w:sz w:val="24"/>
                <w:szCs w:val="24"/>
              </w:rPr>
            </w:pPr>
          </w:p>
        </w:tc>
        <w:tc>
          <w:tcPr>
            <w:tcW w:w="283" w:type="dxa"/>
            <w:shd w:val="clear" w:color="auto" w:fill="auto"/>
            <w:vAlign w:val="center"/>
          </w:tcPr>
          <w:p w14:paraId="7B042F87" w14:textId="77777777" w:rsidR="001556C5" w:rsidRPr="00025943" w:rsidRDefault="001556C5" w:rsidP="00402BB5">
            <w:pPr>
              <w:rPr>
                <w:rFonts w:ascii="Arial Narrow" w:hAnsi="Arial Narrow"/>
                <w:sz w:val="24"/>
                <w:szCs w:val="24"/>
              </w:rPr>
            </w:pPr>
          </w:p>
        </w:tc>
        <w:tc>
          <w:tcPr>
            <w:tcW w:w="304" w:type="dxa"/>
            <w:shd w:val="clear" w:color="auto" w:fill="auto"/>
            <w:vAlign w:val="center"/>
          </w:tcPr>
          <w:p w14:paraId="6AA03B49" w14:textId="77777777" w:rsidR="001556C5" w:rsidRPr="00025943" w:rsidRDefault="001556C5" w:rsidP="00402BB5">
            <w:pPr>
              <w:rPr>
                <w:rFonts w:ascii="Arial Narrow" w:hAnsi="Arial Narrow"/>
                <w:sz w:val="24"/>
                <w:szCs w:val="24"/>
              </w:rPr>
            </w:pPr>
          </w:p>
        </w:tc>
        <w:tc>
          <w:tcPr>
            <w:tcW w:w="345" w:type="dxa"/>
            <w:shd w:val="clear" w:color="auto" w:fill="auto"/>
            <w:vAlign w:val="center"/>
          </w:tcPr>
          <w:p w14:paraId="200F596E" w14:textId="77777777" w:rsidR="001556C5" w:rsidRPr="00025943" w:rsidRDefault="001556C5" w:rsidP="00402BB5">
            <w:pPr>
              <w:rPr>
                <w:rFonts w:ascii="Arial Narrow" w:hAnsi="Arial Narrow"/>
                <w:sz w:val="24"/>
                <w:szCs w:val="24"/>
              </w:rPr>
            </w:pPr>
          </w:p>
        </w:tc>
        <w:tc>
          <w:tcPr>
            <w:tcW w:w="345" w:type="dxa"/>
            <w:shd w:val="clear" w:color="auto" w:fill="auto"/>
            <w:vAlign w:val="center"/>
          </w:tcPr>
          <w:p w14:paraId="07E698BF" w14:textId="77777777" w:rsidR="001556C5" w:rsidRPr="00025943" w:rsidRDefault="001556C5" w:rsidP="00402BB5">
            <w:pPr>
              <w:rPr>
                <w:rFonts w:ascii="Arial Narrow" w:hAnsi="Arial Narrow"/>
                <w:sz w:val="24"/>
                <w:szCs w:val="24"/>
              </w:rPr>
            </w:pPr>
          </w:p>
        </w:tc>
        <w:tc>
          <w:tcPr>
            <w:tcW w:w="345" w:type="dxa"/>
            <w:shd w:val="clear" w:color="auto" w:fill="auto"/>
            <w:vAlign w:val="center"/>
          </w:tcPr>
          <w:p w14:paraId="347E8B50" w14:textId="77777777" w:rsidR="001556C5" w:rsidRPr="00025943" w:rsidRDefault="001556C5" w:rsidP="00402BB5">
            <w:pPr>
              <w:rPr>
                <w:rFonts w:ascii="Arial Narrow" w:hAnsi="Arial Narrow"/>
                <w:sz w:val="24"/>
                <w:szCs w:val="24"/>
              </w:rPr>
            </w:pPr>
          </w:p>
        </w:tc>
        <w:tc>
          <w:tcPr>
            <w:tcW w:w="346" w:type="dxa"/>
            <w:shd w:val="clear" w:color="auto" w:fill="auto"/>
            <w:vAlign w:val="center"/>
          </w:tcPr>
          <w:p w14:paraId="75B3512E" w14:textId="77777777" w:rsidR="001556C5" w:rsidRPr="00025943" w:rsidRDefault="001556C5" w:rsidP="00402BB5">
            <w:pPr>
              <w:rPr>
                <w:rFonts w:ascii="Arial Narrow" w:hAnsi="Arial Narrow"/>
                <w:sz w:val="24"/>
                <w:szCs w:val="24"/>
              </w:rPr>
            </w:pPr>
          </w:p>
        </w:tc>
        <w:tc>
          <w:tcPr>
            <w:tcW w:w="346" w:type="dxa"/>
            <w:shd w:val="clear" w:color="auto" w:fill="auto"/>
            <w:vAlign w:val="center"/>
          </w:tcPr>
          <w:p w14:paraId="7B3E38BC" w14:textId="77777777" w:rsidR="001556C5" w:rsidRPr="00025943" w:rsidRDefault="001556C5" w:rsidP="00402BB5">
            <w:pPr>
              <w:rPr>
                <w:rFonts w:ascii="Arial Narrow" w:hAnsi="Arial Narrow"/>
                <w:sz w:val="24"/>
                <w:szCs w:val="24"/>
              </w:rPr>
            </w:pPr>
          </w:p>
        </w:tc>
        <w:tc>
          <w:tcPr>
            <w:tcW w:w="346" w:type="dxa"/>
            <w:shd w:val="clear" w:color="auto" w:fill="auto"/>
            <w:vAlign w:val="center"/>
          </w:tcPr>
          <w:p w14:paraId="1D137B36" w14:textId="77777777" w:rsidR="001556C5" w:rsidRPr="00025943" w:rsidRDefault="001556C5" w:rsidP="00402BB5">
            <w:pPr>
              <w:rPr>
                <w:rFonts w:ascii="Arial Narrow" w:hAnsi="Arial Narrow"/>
                <w:sz w:val="24"/>
                <w:szCs w:val="24"/>
              </w:rPr>
            </w:pPr>
          </w:p>
        </w:tc>
      </w:tr>
    </w:tbl>
    <w:p w14:paraId="0461AACE" w14:textId="77777777" w:rsidR="001556C5" w:rsidRPr="00025943" w:rsidRDefault="001556C5" w:rsidP="001556C5">
      <w:pPr>
        <w:rPr>
          <w:rFonts w:ascii="Arial Narrow" w:hAnsi="Arial Narrow"/>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214"/>
      </w:tblGrid>
      <w:tr w:rsidR="001556C5" w:rsidRPr="00025943" w14:paraId="21D40E7A" w14:textId="77777777" w:rsidTr="00402BB5">
        <w:trPr>
          <w:trHeight w:hRule="exact" w:val="454"/>
        </w:trPr>
        <w:tc>
          <w:tcPr>
            <w:tcW w:w="851" w:type="dxa"/>
            <w:tcBorders>
              <w:top w:val="nil"/>
              <w:left w:val="nil"/>
              <w:bottom w:val="nil"/>
              <w:right w:val="single" w:sz="4" w:space="0" w:color="auto"/>
            </w:tcBorders>
            <w:shd w:val="clear" w:color="auto" w:fill="auto"/>
            <w:vAlign w:val="center"/>
          </w:tcPr>
          <w:p w14:paraId="31E262D9" w14:textId="77777777" w:rsidR="001556C5" w:rsidRPr="00025943" w:rsidRDefault="001556C5" w:rsidP="00402BB5">
            <w:pPr>
              <w:rPr>
                <w:rFonts w:ascii="Arial Narrow" w:hAnsi="Arial Narrow"/>
                <w:sz w:val="18"/>
                <w:szCs w:val="18"/>
              </w:rPr>
            </w:pPr>
            <w:r w:rsidRPr="00025943">
              <w:rPr>
                <w:rFonts w:ascii="Arial Narrow" w:hAnsi="Arial Narrow"/>
                <w:sz w:val="18"/>
                <w:szCs w:val="18"/>
              </w:rPr>
              <w:t xml:space="preserve">Courriel </w:t>
            </w:r>
          </w:p>
        </w:tc>
        <w:tc>
          <w:tcPr>
            <w:tcW w:w="9214" w:type="dxa"/>
            <w:tcBorders>
              <w:left w:val="single" w:sz="4" w:space="0" w:color="auto"/>
            </w:tcBorders>
            <w:shd w:val="clear" w:color="auto" w:fill="auto"/>
            <w:vAlign w:val="center"/>
          </w:tcPr>
          <w:p w14:paraId="54F6F9A5" w14:textId="77777777" w:rsidR="001556C5" w:rsidRPr="00025943" w:rsidRDefault="001556C5" w:rsidP="00402BB5">
            <w:pPr>
              <w:rPr>
                <w:rFonts w:ascii="Arial Narrow" w:hAnsi="Arial Narrow"/>
                <w:sz w:val="24"/>
                <w:szCs w:val="24"/>
              </w:rPr>
            </w:pPr>
          </w:p>
        </w:tc>
      </w:tr>
    </w:tbl>
    <w:p w14:paraId="5F3C287F" w14:textId="77777777" w:rsidR="001556C5" w:rsidRPr="00025943" w:rsidRDefault="001556C5" w:rsidP="001556C5">
      <w:pPr>
        <w:tabs>
          <w:tab w:val="left" w:pos="851"/>
        </w:tabs>
        <w:jc w:val="both"/>
        <w:rPr>
          <w:rFonts w:ascii="Arial Narrow" w:hAnsi="Arial Narrow"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439"/>
        <w:gridCol w:w="439"/>
        <w:gridCol w:w="439"/>
        <w:gridCol w:w="439"/>
        <w:gridCol w:w="439"/>
        <w:gridCol w:w="439"/>
        <w:gridCol w:w="440"/>
        <w:gridCol w:w="440"/>
        <w:gridCol w:w="440"/>
        <w:gridCol w:w="440"/>
        <w:gridCol w:w="440"/>
        <w:gridCol w:w="440"/>
        <w:gridCol w:w="440"/>
        <w:gridCol w:w="440"/>
        <w:gridCol w:w="1030"/>
        <w:gridCol w:w="440"/>
        <w:gridCol w:w="440"/>
        <w:gridCol w:w="440"/>
        <w:gridCol w:w="440"/>
        <w:gridCol w:w="440"/>
      </w:tblGrid>
      <w:tr w:rsidR="001556C5" w:rsidRPr="00025943" w14:paraId="45D4507A" w14:textId="77777777" w:rsidTr="00402BB5">
        <w:trPr>
          <w:trHeight w:hRule="exact" w:val="454"/>
        </w:trPr>
        <w:tc>
          <w:tcPr>
            <w:tcW w:w="713" w:type="dxa"/>
            <w:tcBorders>
              <w:top w:val="nil"/>
              <w:left w:val="nil"/>
              <w:bottom w:val="nil"/>
              <w:right w:val="single" w:sz="4" w:space="0" w:color="auto"/>
            </w:tcBorders>
            <w:shd w:val="clear" w:color="auto" w:fill="auto"/>
            <w:vAlign w:val="center"/>
          </w:tcPr>
          <w:p w14:paraId="21EA8999" w14:textId="77777777" w:rsidR="001556C5" w:rsidRPr="00025943" w:rsidRDefault="001556C5" w:rsidP="00402BB5">
            <w:pPr>
              <w:spacing w:after="100" w:afterAutospacing="1"/>
              <w:ind w:left="-108" w:right="-108" w:firstLine="108"/>
              <w:rPr>
                <w:rFonts w:ascii="Arial Narrow" w:hAnsi="Arial Narrow"/>
                <w:sz w:val="18"/>
                <w:szCs w:val="18"/>
              </w:rPr>
            </w:pPr>
            <w:r w:rsidRPr="00025943">
              <w:rPr>
                <w:rFonts w:ascii="Arial Narrow" w:hAnsi="Arial Narrow"/>
                <w:sz w:val="18"/>
                <w:szCs w:val="18"/>
              </w:rPr>
              <w:t>SIRET </w:t>
            </w:r>
          </w:p>
        </w:tc>
        <w:tc>
          <w:tcPr>
            <w:tcW w:w="454" w:type="dxa"/>
            <w:tcBorders>
              <w:left w:val="single" w:sz="4" w:space="0" w:color="auto"/>
            </w:tcBorders>
            <w:shd w:val="clear" w:color="auto" w:fill="auto"/>
            <w:vAlign w:val="center"/>
          </w:tcPr>
          <w:p w14:paraId="3DAD76EB"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42B7E206"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2366D30D"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3ABB6F84"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43B1F3F8"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1CE942D8"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3BB61277"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52EF2955"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3C11945F"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0975C8F9"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06AB9E60"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00E778E9" w14:textId="77777777" w:rsidR="001556C5" w:rsidRPr="00025943" w:rsidRDefault="001556C5" w:rsidP="00402BB5">
            <w:pPr>
              <w:spacing w:after="100" w:afterAutospacing="1"/>
              <w:rPr>
                <w:rFonts w:ascii="Arial Narrow" w:hAnsi="Arial Narrow"/>
                <w:sz w:val="24"/>
                <w:szCs w:val="24"/>
              </w:rPr>
            </w:pPr>
          </w:p>
        </w:tc>
        <w:tc>
          <w:tcPr>
            <w:tcW w:w="454" w:type="dxa"/>
            <w:shd w:val="clear" w:color="auto" w:fill="auto"/>
            <w:vAlign w:val="center"/>
          </w:tcPr>
          <w:p w14:paraId="4B162051" w14:textId="77777777" w:rsidR="001556C5" w:rsidRPr="00025943" w:rsidRDefault="001556C5" w:rsidP="00402BB5">
            <w:pPr>
              <w:spacing w:after="100" w:afterAutospacing="1"/>
              <w:rPr>
                <w:rFonts w:ascii="Arial Narrow" w:hAnsi="Arial Narrow"/>
                <w:sz w:val="24"/>
                <w:szCs w:val="24"/>
              </w:rPr>
            </w:pPr>
          </w:p>
        </w:tc>
        <w:tc>
          <w:tcPr>
            <w:tcW w:w="454" w:type="dxa"/>
            <w:tcBorders>
              <w:right w:val="single" w:sz="4" w:space="0" w:color="auto"/>
            </w:tcBorders>
            <w:shd w:val="clear" w:color="auto" w:fill="auto"/>
            <w:vAlign w:val="center"/>
          </w:tcPr>
          <w:p w14:paraId="2AE29A92" w14:textId="77777777" w:rsidR="001556C5" w:rsidRPr="00025943" w:rsidRDefault="001556C5" w:rsidP="00402BB5">
            <w:pPr>
              <w:spacing w:after="100" w:afterAutospacing="1"/>
              <w:rPr>
                <w:rFonts w:ascii="Arial Narrow" w:hAnsi="Arial Narrow"/>
                <w:sz w:val="24"/>
                <w:szCs w:val="24"/>
              </w:rPr>
            </w:pPr>
          </w:p>
        </w:tc>
        <w:tc>
          <w:tcPr>
            <w:tcW w:w="1086" w:type="dxa"/>
            <w:tcBorders>
              <w:top w:val="nil"/>
              <w:left w:val="single" w:sz="4" w:space="0" w:color="auto"/>
              <w:bottom w:val="nil"/>
              <w:right w:val="single" w:sz="4" w:space="0" w:color="auto"/>
            </w:tcBorders>
            <w:shd w:val="clear" w:color="auto" w:fill="auto"/>
            <w:vAlign w:val="center"/>
          </w:tcPr>
          <w:p w14:paraId="52509B7E" w14:textId="77777777" w:rsidR="001556C5" w:rsidRPr="00025943" w:rsidRDefault="001556C5" w:rsidP="00402BB5">
            <w:pPr>
              <w:spacing w:after="100" w:afterAutospacing="1"/>
              <w:ind w:left="378"/>
              <w:rPr>
                <w:rFonts w:ascii="Arial Narrow" w:hAnsi="Arial Narrow"/>
                <w:sz w:val="18"/>
                <w:szCs w:val="18"/>
              </w:rPr>
            </w:pPr>
            <w:r w:rsidRPr="00025943">
              <w:rPr>
                <w:rFonts w:ascii="Arial Narrow" w:hAnsi="Arial Narrow"/>
                <w:sz w:val="18"/>
                <w:szCs w:val="18"/>
              </w:rPr>
              <w:t>Code APE</w:t>
            </w:r>
          </w:p>
        </w:tc>
        <w:tc>
          <w:tcPr>
            <w:tcW w:w="454" w:type="dxa"/>
            <w:tcBorders>
              <w:left w:val="single" w:sz="4" w:space="0" w:color="auto"/>
            </w:tcBorders>
            <w:shd w:val="clear" w:color="auto" w:fill="auto"/>
            <w:vAlign w:val="center"/>
          </w:tcPr>
          <w:p w14:paraId="796A2369" w14:textId="77777777" w:rsidR="001556C5" w:rsidRPr="00025943" w:rsidRDefault="001556C5" w:rsidP="00402BB5">
            <w:pPr>
              <w:spacing w:after="100" w:afterAutospacing="1"/>
              <w:ind w:right="-108"/>
              <w:rPr>
                <w:rFonts w:ascii="Arial Narrow" w:hAnsi="Arial Narrow"/>
                <w:sz w:val="24"/>
                <w:szCs w:val="24"/>
              </w:rPr>
            </w:pPr>
          </w:p>
        </w:tc>
        <w:tc>
          <w:tcPr>
            <w:tcW w:w="454" w:type="dxa"/>
            <w:shd w:val="clear" w:color="auto" w:fill="auto"/>
            <w:vAlign w:val="center"/>
          </w:tcPr>
          <w:p w14:paraId="77DD6FE6" w14:textId="77777777" w:rsidR="001556C5" w:rsidRPr="00025943" w:rsidRDefault="001556C5" w:rsidP="00402BB5">
            <w:pPr>
              <w:spacing w:after="100" w:afterAutospacing="1"/>
              <w:ind w:right="-108"/>
              <w:rPr>
                <w:rFonts w:ascii="Arial Narrow" w:hAnsi="Arial Narrow"/>
                <w:sz w:val="24"/>
                <w:szCs w:val="24"/>
              </w:rPr>
            </w:pPr>
          </w:p>
        </w:tc>
        <w:tc>
          <w:tcPr>
            <w:tcW w:w="454" w:type="dxa"/>
            <w:shd w:val="clear" w:color="auto" w:fill="auto"/>
            <w:vAlign w:val="center"/>
          </w:tcPr>
          <w:p w14:paraId="051AB508" w14:textId="77777777" w:rsidR="001556C5" w:rsidRPr="00025943" w:rsidRDefault="001556C5" w:rsidP="00402BB5">
            <w:pPr>
              <w:spacing w:after="100" w:afterAutospacing="1"/>
              <w:ind w:right="-108"/>
              <w:rPr>
                <w:rFonts w:ascii="Arial Narrow" w:hAnsi="Arial Narrow"/>
                <w:sz w:val="24"/>
                <w:szCs w:val="24"/>
              </w:rPr>
            </w:pPr>
          </w:p>
        </w:tc>
        <w:tc>
          <w:tcPr>
            <w:tcW w:w="454" w:type="dxa"/>
            <w:vAlign w:val="center"/>
          </w:tcPr>
          <w:p w14:paraId="6C9FABBA" w14:textId="77777777" w:rsidR="001556C5" w:rsidRPr="00025943" w:rsidRDefault="001556C5" w:rsidP="00402BB5">
            <w:pPr>
              <w:spacing w:after="100" w:afterAutospacing="1"/>
              <w:ind w:right="-108"/>
              <w:rPr>
                <w:rFonts w:ascii="Arial Narrow" w:hAnsi="Arial Narrow"/>
                <w:sz w:val="24"/>
                <w:szCs w:val="24"/>
              </w:rPr>
            </w:pPr>
          </w:p>
        </w:tc>
        <w:tc>
          <w:tcPr>
            <w:tcW w:w="454" w:type="dxa"/>
            <w:shd w:val="clear" w:color="auto" w:fill="auto"/>
            <w:vAlign w:val="center"/>
          </w:tcPr>
          <w:p w14:paraId="448BE4C6" w14:textId="77777777" w:rsidR="001556C5" w:rsidRPr="00025943" w:rsidRDefault="001556C5" w:rsidP="00402BB5">
            <w:pPr>
              <w:spacing w:after="100" w:afterAutospacing="1"/>
              <w:ind w:right="-108"/>
              <w:rPr>
                <w:rFonts w:ascii="Arial Narrow" w:hAnsi="Arial Narrow"/>
                <w:sz w:val="24"/>
                <w:szCs w:val="24"/>
              </w:rPr>
            </w:pPr>
          </w:p>
        </w:tc>
      </w:tr>
    </w:tbl>
    <w:p w14:paraId="7D203C45" w14:textId="77777777" w:rsidR="009B1CD0" w:rsidRDefault="009B1CD0" w:rsidP="009B45B9">
      <w:pPr>
        <w:tabs>
          <w:tab w:val="left" w:pos="851"/>
        </w:tabs>
        <w:jc w:val="both"/>
        <w:rPr>
          <w:rFonts w:ascii="Arial" w:hAnsi="Arial" w:cs="Arial"/>
        </w:rPr>
      </w:pPr>
    </w:p>
    <w:p w14:paraId="58B52F1B" w14:textId="77777777" w:rsidR="001556C5" w:rsidRDefault="001556C5" w:rsidP="009B45B9">
      <w:pPr>
        <w:tabs>
          <w:tab w:val="left" w:pos="851"/>
        </w:tabs>
        <w:jc w:val="both"/>
        <w:rPr>
          <w:rFonts w:ascii="Arial" w:hAnsi="Arial" w:cs="Arial"/>
        </w:rPr>
      </w:pPr>
    </w:p>
    <w:p w14:paraId="39DD0B61" w14:textId="77777777" w:rsidR="00580CC8" w:rsidRDefault="00580CC8" w:rsidP="009B45B9">
      <w:pPr>
        <w:tabs>
          <w:tab w:val="left" w:pos="851"/>
        </w:tabs>
        <w:jc w:val="both"/>
        <w:rPr>
          <w:rFonts w:ascii="Arial" w:hAnsi="Arial" w:cs="Arial"/>
        </w:rPr>
      </w:pPr>
    </w:p>
    <w:p w14:paraId="700A69A4" w14:textId="77777777" w:rsidR="001556C5" w:rsidRDefault="001556C5" w:rsidP="009B45B9">
      <w:pPr>
        <w:tabs>
          <w:tab w:val="left" w:pos="851"/>
        </w:tabs>
        <w:jc w:val="both"/>
        <w:rPr>
          <w:rFonts w:ascii="Arial" w:hAnsi="Arial" w:cs="Arial"/>
        </w:rPr>
      </w:pPr>
    </w:p>
    <w:p w14:paraId="5A83BDE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B18199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69B4A57" w14:textId="77777777" w:rsidR="009B1CD0" w:rsidRDefault="009B1CD0" w:rsidP="009B45B9">
      <w:pPr>
        <w:pStyle w:val="fcase1ertab"/>
        <w:tabs>
          <w:tab w:val="left" w:pos="851"/>
        </w:tabs>
        <w:ind w:left="0" w:firstLine="0"/>
        <w:rPr>
          <w:rFonts w:ascii="Arial" w:hAnsi="Arial" w:cs="Arial"/>
        </w:rPr>
      </w:pPr>
    </w:p>
    <w:p w14:paraId="7E7FCF2F" w14:textId="77777777" w:rsidR="006B5057" w:rsidRDefault="006B5057" w:rsidP="009B45B9">
      <w:pPr>
        <w:pStyle w:val="fcase1ertab"/>
        <w:tabs>
          <w:tab w:val="left" w:pos="851"/>
        </w:tabs>
        <w:ind w:left="0" w:firstLine="0"/>
        <w:rPr>
          <w:rFonts w:ascii="Arial" w:hAnsi="Arial" w:cs="Arial"/>
        </w:rPr>
      </w:pPr>
    </w:p>
    <w:p w14:paraId="083C274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6BB832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aux prix indiqués ci-dessous ;</w:t>
      </w:r>
    </w:p>
    <w:p w14:paraId="62A3E12F"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4402BCB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80F7162" w14:textId="77777777" w:rsidR="009B1CD0" w:rsidRDefault="009B1CD0" w:rsidP="00FB6426">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437D8475" w14:textId="77777777" w:rsidR="009B1CD0" w:rsidRDefault="009B1CD0" w:rsidP="00FB6426">
      <w:pPr>
        <w:pStyle w:val="fcase1ertab"/>
        <w:tabs>
          <w:tab w:val="left" w:pos="851"/>
        </w:tabs>
        <w:spacing w:before="120"/>
        <w:ind w:left="2268" w:firstLine="0"/>
        <w:jc w:val="left"/>
      </w:pPr>
      <w:r>
        <w:rPr>
          <w:rFonts w:ascii="Arial" w:hAnsi="Arial" w:cs="Arial"/>
        </w:rPr>
        <w:t>Montant hors taxes arrêté en lettres à : ………………………………………………………...................................</w:t>
      </w:r>
    </w:p>
    <w:p w14:paraId="414F5DC3"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14:paraId="1CCCD2D7" w14:textId="77777777" w:rsidR="009B1CD0" w:rsidRDefault="009B1CD0" w:rsidP="00FB6426">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8C14324" w14:textId="77777777" w:rsidR="009B1CD0" w:rsidRDefault="009B1CD0" w:rsidP="00FB6426">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2939AF65" w14:textId="77777777" w:rsidR="009B1CD0" w:rsidRDefault="009B1CD0" w:rsidP="004C5755">
      <w:pPr>
        <w:pStyle w:val="fcase1ertab"/>
        <w:spacing w:before="120"/>
        <w:ind w:left="567" w:firstLine="0"/>
      </w:pPr>
      <w:r>
        <w:rPr>
          <w:rFonts w:ascii="Arial" w:hAnsi="Arial" w:cs="Arial"/>
          <w:u w:val="single"/>
        </w:rPr>
        <w:t>OU</w:t>
      </w:r>
    </w:p>
    <w:p w14:paraId="250A7E26" w14:textId="77777777" w:rsidR="009B1CD0" w:rsidRDefault="001556C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1E964416" w14:textId="77777777" w:rsidR="009B1CD0" w:rsidRDefault="009B1CD0" w:rsidP="009B45B9">
      <w:pPr>
        <w:pStyle w:val="fcasegauche"/>
        <w:tabs>
          <w:tab w:val="left" w:pos="851"/>
        </w:tabs>
        <w:spacing w:after="0"/>
        <w:ind w:left="0" w:firstLine="0"/>
        <w:rPr>
          <w:rFonts w:ascii="Arial" w:hAnsi="Arial" w:cs="Arial"/>
        </w:rPr>
      </w:pPr>
    </w:p>
    <w:p w14:paraId="05BEB006" w14:textId="77777777" w:rsidR="00580CC8" w:rsidRDefault="00580CC8" w:rsidP="009B45B9">
      <w:pPr>
        <w:pStyle w:val="fcasegauche"/>
        <w:tabs>
          <w:tab w:val="left" w:pos="851"/>
        </w:tabs>
        <w:spacing w:after="0"/>
        <w:ind w:left="0" w:firstLine="0"/>
        <w:rPr>
          <w:rFonts w:ascii="Arial" w:hAnsi="Arial" w:cs="Arial"/>
        </w:rPr>
      </w:pPr>
    </w:p>
    <w:p w14:paraId="7F739A36" w14:textId="77777777" w:rsidR="00580CC8" w:rsidRDefault="00580CC8" w:rsidP="009B45B9">
      <w:pPr>
        <w:pStyle w:val="fcasegauche"/>
        <w:tabs>
          <w:tab w:val="left" w:pos="851"/>
        </w:tabs>
        <w:spacing w:after="0"/>
        <w:ind w:left="0" w:firstLine="0"/>
        <w:rPr>
          <w:rFonts w:ascii="Arial" w:hAnsi="Arial" w:cs="Arial"/>
        </w:rPr>
      </w:pPr>
    </w:p>
    <w:p w14:paraId="10F00720" w14:textId="77777777" w:rsidR="00580CC8" w:rsidRDefault="00580CC8" w:rsidP="009B45B9">
      <w:pPr>
        <w:pStyle w:val="fcasegauche"/>
        <w:tabs>
          <w:tab w:val="left" w:pos="851"/>
        </w:tabs>
        <w:spacing w:after="0"/>
        <w:ind w:left="0" w:firstLine="0"/>
        <w:rPr>
          <w:rFonts w:ascii="Arial" w:hAnsi="Arial" w:cs="Arial"/>
        </w:rPr>
      </w:pPr>
    </w:p>
    <w:p w14:paraId="634E13B1" w14:textId="77777777" w:rsidR="00580CC8" w:rsidRDefault="00580CC8" w:rsidP="009B45B9">
      <w:pPr>
        <w:pStyle w:val="fcasegauche"/>
        <w:tabs>
          <w:tab w:val="left" w:pos="851"/>
        </w:tabs>
        <w:spacing w:after="0"/>
        <w:ind w:left="0" w:firstLine="0"/>
        <w:rPr>
          <w:rFonts w:ascii="Arial" w:hAnsi="Arial" w:cs="Arial"/>
        </w:rPr>
      </w:pPr>
    </w:p>
    <w:p w14:paraId="4556489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A2A9F4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02DD80F" w14:textId="77777777" w:rsidR="00036500" w:rsidRDefault="00036500" w:rsidP="009B45B9">
      <w:pPr>
        <w:tabs>
          <w:tab w:val="left" w:pos="851"/>
          <w:tab w:val="left" w:pos="6237"/>
        </w:tabs>
        <w:rPr>
          <w:rFonts w:ascii="Arial" w:hAnsi="Arial" w:cs="Arial"/>
          <w:i/>
          <w:iCs/>
          <w:sz w:val="18"/>
          <w:szCs w:val="18"/>
        </w:rPr>
      </w:pPr>
    </w:p>
    <w:p w14:paraId="29C6B328"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6D3DB2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88C186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4191E79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51FD8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6E451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25DC79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BEE13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FD1FFE0"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91419B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277227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F73137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BD9D7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14E6F6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3CCE9CB" w14:textId="77777777" w:rsidTr="0093400D">
        <w:trPr>
          <w:trHeight w:val="827"/>
        </w:trPr>
        <w:tc>
          <w:tcPr>
            <w:tcW w:w="4503" w:type="dxa"/>
            <w:tcBorders>
              <w:top w:val="single" w:sz="4" w:space="0" w:color="000000"/>
              <w:left w:val="single" w:sz="4" w:space="0" w:color="000000"/>
            </w:tcBorders>
            <w:shd w:val="clear" w:color="auto" w:fill="CCFFFF"/>
          </w:tcPr>
          <w:p w14:paraId="632C02E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A79692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EC417AC" w14:textId="77777777" w:rsidR="009B1CD0" w:rsidRDefault="009B1CD0" w:rsidP="006F3DF9">
            <w:pPr>
              <w:tabs>
                <w:tab w:val="left" w:pos="851"/>
              </w:tabs>
              <w:snapToGrid w:val="0"/>
              <w:jc w:val="both"/>
              <w:rPr>
                <w:rFonts w:ascii="Arial" w:hAnsi="Arial" w:cs="Arial"/>
              </w:rPr>
            </w:pPr>
          </w:p>
        </w:tc>
      </w:tr>
      <w:tr w:rsidR="009B1CD0" w14:paraId="10A7061E" w14:textId="77777777" w:rsidTr="0093400D">
        <w:trPr>
          <w:trHeight w:val="850"/>
        </w:trPr>
        <w:tc>
          <w:tcPr>
            <w:tcW w:w="4503" w:type="dxa"/>
            <w:tcBorders>
              <w:left w:val="single" w:sz="4" w:space="0" w:color="000000"/>
            </w:tcBorders>
            <w:shd w:val="clear" w:color="auto" w:fill="auto"/>
          </w:tcPr>
          <w:p w14:paraId="3731CF1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CE25DA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32EACC6" w14:textId="77777777" w:rsidR="009B1CD0" w:rsidRDefault="009B1CD0" w:rsidP="006F3DF9">
            <w:pPr>
              <w:tabs>
                <w:tab w:val="left" w:pos="851"/>
              </w:tabs>
              <w:snapToGrid w:val="0"/>
              <w:jc w:val="both"/>
              <w:rPr>
                <w:rFonts w:ascii="Arial" w:hAnsi="Arial" w:cs="Arial"/>
              </w:rPr>
            </w:pPr>
          </w:p>
        </w:tc>
      </w:tr>
      <w:tr w:rsidR="009B1CD0" w14:paraId="7DF6AECC" w14:textId="77777777" w:rsidTr="0093400D">
        <w:trPr>
          <w:trHeight w:val="847"/>
        </w:trPr>
        <w:tc>
          <w:tcPr>
            <w:tcW w:w="4503" w:type="dxa"/>
            <w:tcBorders>
              <w:left w:val="single" w:sz="4" w:space="0" w:color="000000"/>
              <w:bottom w:val="single" w:sz="4" w:space="0" w:color="000000"/>
            </w:tcBorders>
            <w:shd w:val="clear" w:color="auto" w:fill="CCFFFF"/>
          </w:tcPr>
          <w:p w14:paraId="72A26CB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C325F3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37B5849" w14:textId="77777777" w:rsidR="009B1CD0" w:rsidRDefault="009B1CD0" w:rsidP="006F3DF9">
            <w:pPr>
              <w:tabs>
                <w:tab w:val="left" w:pos="851"/>
              </w:tabs>
              <w:snapToGrid w:val="0"/>
              <w:jc w:val="both"/>
              <w:rPr>
                <w:rFonts w:ascii="Arial" w:hAnsi="Arial" w:cs="Arial"/>
              </w:rPr>
            </w:pPr>
          </w:p>
        </w:tc>
      </w:tr>
    </w:tbl>
    <w:p w14:paraId="7B9CD6D8" w14:textId="77777777" w:rsidR="009B1CD0" w:rsidRDefault="009B1CD0" w:rsidP="006C4338">
      <w:pPr>
        <w:tabs>
          <w:tab w:val="left" w:pos="851"/>
          <w:tab w:val="left" w:pos="6237"/>
        </w:tabs>
      </w:pPr>
    </w:p>
    <w:p w14:paraId="4AEB1DB8" w14:textId="77777777" w:rsidR="009B1CD0" w:rsidRDefault="009B1CD0" w:rsidP="006C4338">
      <w:pPr>
        <w:pStyle w:val="fcasegauche"/>
        <w:tabs>
          <w:tab w:val="left" w:pos="851"/>
        </w:tabs>
        <w:spacing w:after="0"/>
        <w:ind w:left="0" w:firstLine="0"/>
        <w:rPr>
          <w:rFonts w:ascii="Arial" w:hAnsi="Arial" w:cs="Arial"/>
          <w:bCs/>
          <w:iCs/>
        </w:rPr>
      </w:pPr>
    </w:p>
    <w:p w14:paraId="38E0026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4C9B64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961F7B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68027D"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734504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CF95A1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502D099"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8092AC3"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2BA68F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45A65D5" w14:textId="77777777" w:rsidR="009B1CD0" w:rsidRDefault="009B1CD0" w:rsidP="0083205E">
      <w:pPr>
        <w:pStyle w:val="fcasegauche"/>
        <w:tabs>
          <w:tab w:val="left" w:pos="426"/>
          <w:tab w:val="left" w:pos="851"/>
        </w:tabs>
        <w:spacing w:after="0"/>
        <w:ind w:left="0" w:firstLine="0"/>
        <w:jc w:val="left"/>
        <w:rPr>
          <w:rFonts w:ascii="Arial" w:hAnsi="Arial" w:cs="Arial"/>
          <w:b/>
        </w:rPr>
      </w:pPr>
    </w:p>
    <w:tbl>
      <w:tblPr>
        <w:tblW w:w="9706" w:type="dxa"/>
        <w:tblInd w:w="55" w:type="dxa"/>
        <w:tblCellMar>
          <w:left w:w="70" w:type="dxa"/>
          <w:right w:w="70" w:type="dxa"/>
        </w:tblCellMar>
        <w:tblLook w:val="0000" w:firstRow="0" w:lastRow="0" w:firstColumn="0" w:lastColumn="0" w:noHBand="0" w:noVBand="0"/>
      </w:tblPr>
      <w:tblGrid>
        <w:gridCol w:w="377"/>
        <w:gridCol w:w="377"/>
        <w:gridCol w:w="377"/>
        <w:gridCol w:w="377"/>
        <w:gridCol w:w="377"/>
        <w:gridCol w:w="291"/>
        <w:gridCol w:w="377"/>
        <w:gridCol w:w="377"/>
        <w:gridCol w:w="377"/>
        <w:gridCol w:w="377"/>
        <w:gridCol w:w="377"/>
        <w:gridCol w:w="292"/>
        <w:gridCol w:w="377"/>
        <w:gridCol w:w="377"/>
        <w:gridCol w:w="377"/>
        <w:gridCol w:w="377"/>
        <w:gridCol w:w="377"/>
        <w:gridCol w:w="377"/>
        <w:gridCol w:w="377"/>
        <w:gridCol w:w="377"/>
        <w:gridCol w:w="377"/>
        <w:gridCol w:w="377"/>
        <w:gridCol w:w="377"/>
        <w:gridCol w:w="292"/>
        <w:gridCol w:w="457"/>
        <w:gridCol w:w="457"/>
      </w:tblGrid>
      <w:tr w:rsidR="001556C5" w:rsidRPr="001556C5" w14:paraId="78792FC0" w14:textId="77777777" w:rsidTr="00402BB5">
        <w:trPr>
          <w:trHeight w:hRule="exact" w:val="284"/>
        </w:trPr>
        <w:tc>
          <w:tcPr>
            <w:tcW w:w="184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4B0197EF" w14:textId="77777777" w:rsidR="001556C5" w:rsidRPr="001556C5" w:rsidRDefault="001556C5" w:rsidP="001556C5">
            <w:pPr>
              <w:jc w:val="center"/>
              <w:rPr>
                <w:rFonts w:ascii="Arial Narrow" w:hAnsi="Arial Narrow"/>
                <w:szCs w:val="24"/>
              </w:rPr>
            </w:pPr>
            <w:r w:rsidRPr="001556C5">
              <w:rPr>
                <w:rFonts w:ascii="Arial Narrow" w:hAnsi="Arial Narrow"/>
                <w:szCs w:val="24"/>
              </w:rPr>
              <w:t>Code banque</w:t>
            </w:r>
          </w:p>
        </w:tc>
        <w:tc>
          <w:tcPr>
            <w:tcW w:w="284" w:type="dxa"/>
            <w:tcBorders>
              <w:top w:val="nil"/>
              <w:left w:val="nil"/>
              <w:bottom w:val="nil"/>
              <w:right w:val="nil"/>
            </w:tcBorders>
            <w:shd w:val="clear" w:color="auto" w:fill="auto"/>
            <w:noWrap/>
            <w:vAlign w:val="center"/>
          </w:tcPr>
          <w:p w14:paraId="172E99E6" w14:textId="77777777" w:rsidR="001556C5" w:rsidRPr="001556C5" w:rsidRDefault="001556C5" w:rsidP="001556C5">
            <w:pPr>
              <w:rPr>
                <w:rFonts w:ascii="Arial Narrow" w:hAnsi="Arial Narrow"/>
                <w:szCs w:val="24"/>
              </w:rPr>
            </w:pPr>
          </w:p>
        </w:tc>
        <w:tc>
          <w:tcPr>
            <w:tcW w:w="1837"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71D2B982" w14:textId="77777777" w:rsidR="001556C5" w:rsidRPr="001556C5" w:rsidRDefault="001556C5" w:rsidP="001556C5">
            <w:pPr>
              <w:jc w:val="center"/>
              <w:rPr>
                <w:rFonts w:ascii="Arial Narrow" w:hAnsi="Arial Narrow"/>
                <w:szCs w:val="24"/>
              </w:rPr>
            </w:pPr>
            <w:r w:rsidRPr="001556C5">
              <w:rPr>
                <w:rFonts w:ascii="Arial Narrow" w:hAnsi="Arial Narrow"/>
                <w:szCs w:val="24"/>
              </w:rPr>
              <w:t>Code guichet</w:t>
            </w:r>
          </w:p>
        </w:tc>
        <w:tc>
          <w:tcPr>
            <w:tcW w:w="284" w:type="dxa"/>
            <w:tcBorders>
              <w:top w:val="nil"/>
              <w:left w:val="nil"/>
              <w:bottom w:val="nil"/>
              <w:right w:val="nil"/>
            </w:tcBorders>
            <w:shd w:val="clear" w:color="auto" w:fill="auto"/>
            <w:noWrap/>
            <w:vAlign w:val="center"/>
          </w:tcPr>
          <w:p w14:paraId="3C23AFD4" w14:textId="77777777" w:rsidR="001556C5" w:rsidRPr="001556C5" w:rsidRDefault="001556C5" w:rsidP="001556C5">
            <w:pPr>
              <w:rPr>
                <w:rFonts w:ascii="Arial Narrow" w:hAnsi="Arial Narrow"/>
                <w:szCs w:val="24"/>
              </w:rPr>
            </w:pPr>
          </w:p>
        </w:tc>
        <w:tc>
          <w:tcPr>
            <w:tcW w:w="403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tcPr>
          <w:p w14:paraId="401D3EBE" w14:textId="77777777" w:rsidR="001556C5" w:rsidRPr="001556C5" w:rsidRDefault="001556C5" w:rsidP="001556C5">
            <w:pPr>
              <w:jc w:val="center"/>
              <w:rPr>
                <w:rFonts w:ascii="Arial Narrow" w:hAnsi="Arial Narrow"/>
                <w:szCs w:val="24"/>
              </w:rPr>
            </w:pPr>
            <w:r w:rsidRPr="001556C5">
              <w:rPr>
                <w:rFonts w:ascii="Arial Narrow" w:hAnsi="Arial Narrow"/>
                <w:szCs w:val="24"/>
              </w:rPr>
              <w:t>Numéro de compte</w:t>
            </w:r>
          </w:p>
        </w:tc>
        <w:tc>
          <w:tcPr>
            <w:tcW w:w="284" w:type="dxa"/>
            <w:tcBorders>
              <w:top w:val="nil"/>
              <w:left w:val="nil"/>
              <w:bottom w:val="nil"/>
              <w:right w:val="nil"/>
            </w:tcBorders>
            <w:shd w:val="clear" w:color="auto" w:fill="auto"/>
            <w:noWrap/>
            <w:vAlign w:val="center"/>
          </w:tcPr>
          <w:p w14:paraId="3CFCD9FD" w14:textId="77777777" w:rsidR="001556C5" w:rsidRPr="001556C5" w:rsidRDefault="001556C5" w:rsidP="001556C5">
            <w:pPr>
              <w:rPr>
                <w:rFonts w:ascii="Arial Narrow" w:hAnsi="Arial Narrow"/>
                <w:szCs w:val="24"/>
              </w:rPr>
            </w:pPr>
          </w:p>
        </w:tc>
        <w:tc>
          <w:tcPr>
            <w:tcW w:w="89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4B438604" w14:textId="77777777" w:rsidR="001556C5" w:rsidRPr="001556C5" w:rsidRDefault="001556C5" w:rsidP="001556C5">
            <w:pPr>
              <w:jc w:val="center"/>
              <w:rPr>
                <w:rFonts w:ascii="Arial Narrow" w:hAnsi="Arial Narrow"/>
                <w:szCs w:val="24"/>
              </w:rPr>
            </w:pPr>
            <w:r w:rsidRPr="001556C5">
              <w:rPr>
                <w:rFonts w:ascii="Arial Narrow" w:hAnsi="Arial Narrow"/>
                <w:szCs w:val="24"/>
              </w:rPr>
              <w:t>Clé</w:t>
            </w:r>
          </w:p>
        </w:tc>
      </w:tr>
      <w:tr w:rsidR="001556C5" w:rsidRPr="001556C5" w14:paraId="318F2D80" w14:textId="77777777" w:rsidTr="00402BB5">
        <w:trPr>
          <w:trHeight w:hRule="exact" w:val="397"/>
        </w:trPr>
        <w:tc>
          <w:tcPr>
            <w:tcW w:w="368" w:type="dxa"/>
            <w:tcBorders>
              <w:top w:val="nil"/>
              <w:left w:val="single" w:sz="4" w:space="0" w:color="auto"/>
              <w:bottom w:val="single" w:sz="4" w:space="0" w:color="auto"/>
              <w:right w:val="single" w:sz="4" w:space="0" w:color="auto"/>
            </w:tcBorders>
            <w:shd w:val="clear" w:color="auto" w:fill="auto"/>
            <w:noWrap/>
            <w:vAlign w:val="center"/>
          </w:tcPr>
          <w:p w14:paraId="5C29D2F5" w14:textId="77777777" w:rsidR="001556C5" w:rsidRPr="001556C5" w:rsidRDefault="001556C5" w:rsidP="001556C5">
            <w:pPr>
              <w:ind w:left="-55"/>
              <w:jc w:val="center"/>
              <w:rPr>
                <w:rFonts w:ascii="Arial Narrow" w:hAnsi="Arial Narrow"/>
                <w:szCs w:val="24"/>
              </w:rPr>
            </w:pPr>
          </w:p>
        </w:tc>
        <w:tc>
          <w:tcPr>
            <w:tcW w:w="368" w:type="dxa"/>
            <w:tcBorders>
              <w:top w:val="nil"/>
              <w:left w:val="nil"/>
              <w:bottom w:val="single" w:sz="4" w:space="0" w:color="auto"/>
              <w:right w:val="single" w:sz="4" w:space="0" w:color="auto"/>
            </w:tcBorders>
            <w:shd w:val="clear" w:color="auto" w:fill="auto"/>
            <w:noWrap/>
            <w:vAlign w:val="center"/>
          </w:tcPr>
          <w:p w14:paraId="4B8EE4BC" w14:textId="77777777" w:rsidR="001556C5" w:rsidRPr="001556C5" w:rsidRDefault="001556C5" w:rsidP="001556C5">
            <w:pPr>
              <w:jc w:val="center"/>
              <w:rPr>
                <w:rFonts w:ascii="Arial Narrow" w:hAnsi="Arial Narrow"/>
                <w:szCs w:val="24"/>
              </w:rPr>
            </w:pPr>
          </w:p>
        </w:tc>
        <w:tc>
          <w:tcPr>
            <w:tcW w:w="368" w:type="dxa"/>
            <w:tcBorders>
              <w:top w:val="nil"/>
              <w:left w:val="nil"/>
              <w:bottom w:val="single" w:sz="4" w:space="0" w:color="auto"/>
              <w:right w:val="single" w:sz="4" w:space="0" w:color="auto"/>
            </w:tcBorders>
            <w:shd w:val="clear" w:color="auto" w:fill="auto"/>
            <w:noWrap/>
            <w:vAlign w:val="center"/>
          </w:tcPr>
          <w:p w14:paraId="43E9D112" w14:textId="77777777" w:rsidR="001556C5" w:rsidRPr="001556C5" w:rsidRDefault="001556C5" w:rsidP="001556C5">
            <w:pPr>
              <w:jc w:val="center"/>
              <w:rPr>
                <w:rFonts w:ascii="Arial Narrow" w:hAnsi="Arial Narrow"/>
                <w:szCs w:val="24"/>
              </w:rPr>
            </w:pPr>
          </w:p>
        </w:tc>
        <w:tc>
          <w:tcPr>
            <w:tcW w:w="368" w:type="dxa"/>
            <w:tcBorders>
              <w:top w:val="nil"/>
              <w:left w:val="nil"/>
              <w:bottom w:val="single" w:sz="4" w:space="0" w:color="auto"/>
              <w:right w:val="single" w:sz="4" w:space="0" w:color="auto"/>
            </w:tcBorders>
            <w:shd w:val="clear" w:color="auto" w:fill="auto"/>
            <w:noWrap/>
            <w:vAlign w:val="center"/>
          </w:tcPr>
          <w:p w14:paraId="7C067208" w14:textId="77777777" w:rsidR="001556C5" w:rsidRPr="001556C5" w:rsidRDefault="001556C5" w:rsidP="001556C5">
            <w:pPr>
              <w:jc w:val="center"/>
              <w:rPr>
                <w:rFonts w:ascii="Arial Narrow" w:hAnsi="Arial Narrow"/>
                <w:szCs w:val="24"/>
              </w:rPr>
            </w:pPr>
          </w:p>
        </w:tc>
        <w:tc>
          <w:tcPr>
            <w:tcW w:w="368" w:type="dxa"/>
            <w:tcBorders>
              <w:top w:val="nil"/>
              <w:left w:val="nil"/>
              <w:bottom w:val="single" w:sz="4" w:space="0" w:color="auto"/>
              <w:right w:val="single" w:sz="4" w:space="0" w:color="auto"/>
            </w:tcBorders>
            <w:shd w:val="clear" w:color="auto" w:fill="auto"/>
            <w:noWrap/>
            <w:vAlign w:val="center"/>
          </w:tcPr>
          <w:p w14:paraId="1E519C96" w14:textId="77777777" w:rsidR="001556C5" w:rsidRPr="001556C5" w:rsidRDefault="001556C5" w:rsidP="001556C5">
            <w:pPr>
              <w:jc w:val="center"/>
              <w:rPr>
                <w:rFonts w:ascii="Arial Narrow" w:hAnsi="Arial Narrow"/>
                <w:szCs w:val="24"/>
              </w:rPr>
            </w:pPr>
          </w:p>
        </w:tc>
        <w:tc>
          <w:tcPr>
            <w:tcW w:w="284" w:type="dxa"/>
            <w:tcBorders>
              <w:top w:val="nil"/>
              <w:left w:val="nil"/>
              <w:bottom w:val="nil"/>
              <w:right w:val="nil"/>
            </w:tcBorders>
            <w:shd w:val="clear" w:color="auto" w:fill="auto"/>
            <w:noWrap/>
            <w:vAlign w:val="center"/>
          </w:tcPr>
          <w:p w14:paraId="3BF0EDC0" w14:textId="77777777" w:rsidR="001556C5" w:rsidRPr="001556C5" w:rsidRDefault="001556C5" w:rsidP="001556C5">
            <w:pPr>
              <w:jc w:val="center"/>
              <w:rPr>
                <w:rFonts w:ascii="Arial Narrow" w:hAnsi="Arial Narrow"/>
                <w:szCs w:val="24"/>
              </w:rPr>
            </w:pPr>
          </w:p>
        </w:tc>
        <w:tc>
          <w:tcPr>
            <w:tcW w:w="368" w:type="dxa"/>
            <w:tcBorders>
              <w:top w:val="nil"/>
              <w:left w:val="single" w:sz="4" w:space="0" w:color="auto"/>
              <w:bottom w:val="single" w:sz="4" w:space="0" w:color="auto"/>
              <w:right w:val="single" w:sz="4" w:space="0" w:color="auto"/>
            </w:tcBorders>
            <w:shd w:val="clear" w:color="auto" w:fill="auto"/>
            <w:noWrap/>
            <w:vAlign w:val="center"/>
          </w:tcPr>
          <w:p w14:paraId="24DDAEA0" w14:textId="77777777" w:rsidR="001556C5" w:rsidRPr="001556C5" w:rsidRDefault="001556C5" w:rsidP="001556C5">
            <w:pPr>
              <w:jc w:val="center"/>
              <w:rPr>
                <w:rFonts w:ascii="Arial Narrow" w:hAnsi="Arial Narrow"/>
                <w:szCs w:val="24"/>
              </w:rPr>
            </w:pPr>
          </w:p>
        </w:tc>
        <w:tc>
          <w:tcPr>
            <w:tcW w:w="368" w:type="dxa"/>
            <w:tcBorders>
              <w:top w:val="nil"/>
              <w:left w:val="nil"/>
              <w:bottom w:val="single" w:sz="4" w:space="0" w:color="auto"/>
              <w:right w:val="single" w:sz="4" w:space="0" w:color="auto"/>
            </w:tcBorders>
            <w:shd w:val="clear" w:color="auto" w:fill="auto"/>
            <w:noWrap/>
            <w:vAlign w:val="center"/>
          </w:tcPr>
          <w:p w14:paraId="6780FBBA"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5A45F2F9"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48872395"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036CDEE7" w14:textId="77777777" w:rsidR="001556C5" w:rsidRPr="001556C5" w:rsidRDefault="001556C5" w:rsidP="001556C5">
            <w:pPr>
              <w:jc w:val="center"/>
              <w:rPr>
                <w:rFonts w:ascii="Arial Narrow" w:hAnsi="Arial Narrow"/>
                <w:szCs w:val="24"/>
              </w:rPr>
            </w:pPr>
          </w:p>
        </w:tc>
        <w:tc>
          <w:tcPr>
            <w:tcW w:w="284" w:type="dxa"/>
            <w:tcBorders>
              <w:top w:val="nil"/>
              <w:left w:val="nil"/>
              <w:bottom w:val="nil"/>
              <w:right w:val="nil"/>
            </w:tcBorders>
            <w:shd w:val="clear" w:color="auto" w:fill="auto"/>
            <w:noWrap/>
            <w:vAlign w:val="center"/>
          </w:tcPr>
          <w:p w14:paraId="02AFFA3F" w14:textId="77777777" w:rsidR="001556C5" w:rsidRPr="001556C5" w:rsidRDefault="001556C5" w:rsidP="001556C5">
            <w:pPr>
              <w:jc w:val="center"/>
              <w:rPr>
                <w:rFonts w:ascii="Arial Narrow" w:hAnsi="Arial Narrow"/>
                <w:szCs w:val="24"/>
              </w:rPr>
            </w:pPr>
          </w:p>
        </w:tc>
        <w:tc>
          <w:tcPr>
            <w:tcW w:w="367" w:type="dxa"/>
            <w:tcBorders>
              <w:top w:val="nil"/>
              <w:left w:val="single" w:sz="4" w:space="0" w:color="auto"/>
              <w:bottom w:val="single" w:sz="4" w:space="0" w:color="auto"/>
              <w:right w:val="single" w:sz="4" w:space="0" w:color="auto"/>
            </w:tcBorders>
            <w:shd w:val="clear" w:color="auto" w:fill="auto"/>
            <w:noWrap/>
            <w:vAlign w:val="center"/>
          </w:tcPr>
          <w:p w14:paraId="341FEA73"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47721406"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7E76F747"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34F95B7A"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5D371463"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2515F53B"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566D950D"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44FBEB8A"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0F87E27B"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6B0837E3" w14:textId="77777777" w:rsidR="001556C5" w:rsidRPr="001556C5" w:rsidRDefault="001556C5" w:rsidP="001556C5">
            <w:pPr>
              <w:jc w:val="center"/>
              <w:rPr>
                <w:rFonts w:ascii="Arial Narrow" w:hAnsi="Arial Narrow"/>
                <w:szCs w:val="24"/>
              </w:rPr>
            </w:pPr>
          </w:p>
        </w:tc>
        <w:tc>
          <w:tcPr>
            <w:tcW w:w="367" w:type="dxa"/>
            <w:tcBorders>
              <w:top w:val="nil"/>
              <w:left w:val="nil"/>
              <w:bottom w:val="single" w:sz="4" w:space="0" w:color="auto"/>
              <w:right w:val="single" w:sz="4" w:space="0" w:color="auto"/>
            </w:tcBorders>
            <w:shd w:val="clear" w:color="auto" w:fill="auto"/>
            <w:noWrap/>
            <w:vAlign w:val="center"/>
          </w:tcPr>
          <w:p w14:paraId="3554E9F0" w14:textId="77777777" w:rsidR="001556C5" w:rsidRPr="001556C5" w:rsidRDefault="001556C5" w:rsidP="001556C5">
            <w:pPr>
              <w:jc w:val="center"/>
              <w:rPr>
                <w:rFonts w:ascii="Arial Narrow" w:hAnsi="Arial Narrow"/>
                <w:szCs w:val="24"/>
              </w:rPr>
            </w:pPr>
          </w:p>
        </w:tc>
        <w:tc>
          <w:tcPr>
            <w:tcW w:w="284" w:type="dxa"/>
            <w:tcBorders>
              <w:top w:val="nil"/>
              <w:left w:val="nil"/>
              <w:bottom w:val="nil"/>
              <w:right w:val="nil"/>
            </w:tcBorders>
            <w:shd w:val="clear" w:color="auto" w:fill="auto"/>
            <w:noWrap/>
            <w:vAlign w:val="center"/>
          </w:tcPr>
          <w:p w14:paraId="159F7A60" w14:textId="77777777" w:rsidR="001556C5" w:rsidRPr="001556C5" w:rsidRDefault="001556C5" w:rsidP="001556C5">
            <w:pPr>
              <w:jc w:val="center"/>
              <w:rPr>
                <w:rFonts w:ascii="Arial Narrow" w:hAnsi="Arial Narrow"/>
                <w:szCs w:val="24"/>
              </w:rPr>
            </w:pPr>
          </w:p>
        </w:tc>
        <w:tc>
          <w:tcPr>
            <w:tcW w:w="445" w:type="dxa"/>
            <w:tcBorders>
              <w:top w:val="nil"/>
              <w:left w:val="single" w:sz="4" w:space="0" w:color="auto"/>
              <w:bottom w:val="single" w:sz="4" w:space="0" w:color="auto"/>
              <w:right w:val="single" w:sz="4" w:space="0" w:color="auto"/>
            </w:tcBorders>
            <w:shd w:val="clear" w:color="auto" w:fill="auto"/>
            <w:noWrap/>
            <w:vAlign w:val="center"/>
          </w:tcPr>
          <w:p w14:paraId="222674B7" w14:textId="77777777" w:rsidR="001556C5" w:rsidRPr="001556C5" w:rsidRDefault="001556C5" w:rsidP="001556C5">
            <w:pPr>
              <w:jc w:val="center"/>
              <w:rPr>
                <w:rFonts w:ascii="Arial Narrow" w:hAnsi="Arial Narrow"/>
                <w:szCs w:val="24"/>
              </w:rPr>
            </w:pPr>
          </w:p>
        </w:tc>
        <w:tc>
          <w:tcPr>
            <w:tcW w:w="445" w:type="dxa"/>
            <w:tcBorders>
              <w:top w:val="nil"/>
              <w:left w:val="nil"/>
              <w:bottom w:val="single" w:sz="4" w:space="0" w:color="auto"/>
              <w:right w:val="single" w:sz="4" w:space="0" w:color="auto"/>
            </w:tcBorders>
            <w:shd w:val="clear" w:color="auto" w:fill="auto"/>
            <w:noWrap/>
            <w:vAlign w:val="center"/>
          </w:tcPr>
          <w:p w14:paraId="38586107" w14:textId="77777777" w:rsidR="001556C5" w:rsidRPr="001556C5" w:rsidRDefault="001556C5" w:rsidP="001556C5">
            <w:pPr>
              <w:jc w:val="center"/>
              <w:rPr>
                <w:rFonts w:ascii="Arial Narrow" w:hAnsi="Arial Narrow"/>
                <w:szCs w:val="24"/>
              </w:rPr>
            </w:pPr>
          </w:p>
        </w:tc>
      </w:tr>
    </w:tbl>
    <w:p w14:paraId="5CD146D0" w14:textId="77777777" w:rsidR="001556C5" w:rsidRPr="001556C5" w:rsidRDefault="001556C5" w:rsidP="001556C5">
      <w:pPr>
        <w:ind w:left="357"/>
        <w:rPr>
          <w:rFonts w:ascii="Arial Narrow" w:hAnsi="Arial Narrow"/>
          <w:szCs w:val="24"/>
        </w:rPr>
      </w:pPr>
    </w:p>
    <w:tbl>
      <w:tblPr>
        <w:tblW w:w="9240" w:type="dxa"/>
        <w:jc w:val="center"/>
        <w:tblLayout w:type="fixed"/>
        <w:tblCellMar>
          <w:left w:w="70" w:type="dxa"/>
          <w:right w:w="70" w:type="dxa"/>
        </w:tblCellMar>
        <w:tblLook w:val="0000" w:firstRow="0" w:lastRow="0" w:firstColumn="0" w:lastColumn="0" w:noHBand="0" w:noVBand="0"/>
      </w:tblPr>
      <w:tblGrid>
        <w:gridCol w:w="280"/>
        <w:gridCol w:w="280"/>
        <w:gridCol w:w="280"/>
        <w:gridCol w:w="280"/>
        <w:gridCol w:w="170"/>
        <w:gridCol w:w="280"/>
        <w:gridCol w:w="280"/>
        <w:gridCol w:w="280"/>
        <w:gridCol w:w="280"/>
        <w:gridCol w:w="280"/>
        <w:gridCol w:w="280"/>
        <w:gridCol w:w="280"/>
        <w:gridCol w:w="280"/>
        <w:gridCol w:w="279"/>
        <w:gridCol w:w="289"/>
        <w:gridCol w:w="279"/>
        <w:gridCol w:w="279"/>
        <w:gridCol w:w="279"/>
        <w:gridCol w:w="279"/>
        <w:gridCol w:w="279"/>
        <w:gridCol w:w="279"/>
        <w:gridCol w:w="279"/>
        <w:gridCol w:w="279"/>
        <w:gridCol w:w="279"/>
        <w:gridCol w:w="289"/>
        <w:gridCol w:w="279"/>
        <w:gridCol w:w="279"/>
        <w:gridCol w:w="279"/>
        <w:gridCol w:w="279"/>
        <w:gridCol w:w="279"/>
        <w:gridCol w:w="279"/>
        <w:gridCol w:w="279"/>
        <w:gridCol w:w="389"/>
      </w:tblGrid>
      <w:tr w:rsidR="001556C5" w:rsidRPr="001556C5" w14:paraId="20A1C7E4" w14:textId="77777777" w:rsidTr="00402BB5">
        <w:trPr>
          <w:trHeight w:hRule="exact" w:val="284"/>
          <w:jc w:val="center"/>
        </w:trPr>
        <w:tc>
          <w:tcPr>
            <w:tcW w:w="9240" w:type="dxa"/>
            <w:gridSpan w:val="33"/>
            <w:tcBorders>
              <w:top w:val="single" w:sz="4" w:space="0" w:color="auto"/>
              <w:left w:val="single" w:sz="4" w:space="0" w:color="auto"/>
              <w:bottom w:val="single" w:sz="4" w:space="0" w:color="auto"/>
              <w:right w:val="single" w:sz="4" w:space="0" w:color="000000"/>
            </w:tcBorders>
            <w:shd w:val="clear" w:color="auto" w:fill="auto"/>
            <w:noWrap/>
            <w:vAlign w:val="center"/>
          </w:tcPr>
          <w:p w14:paraId="6396860F" w14:textId="77777777" w:rsidR="001556C5" w:rsidRPr="001556C5" w:rsidRDefault="001556C5" w:rsidP="001556C5">
            <w:pPr>
              <w:jc w:val="center"/>
              <w:rPr>
                <w:rFonts w:ascii="Arial Narrow" w:hAnsi="Arial Narrow"/>
                <w:szCs w:val="24"/>
              </w:rPr>
            </w:pPr>
            <w:r w:rsidRPr="001556C5">
              <w:rPr>
                <w:rFonts w:ascii="Arial Narrow" w:hAnsi="Arial Narrow"/>
                <w:szCs w:val="24"/>
              </w:rPr>
              <w:t>IBAN </w:t>
            </w:r>
          </w:p>
        </w:tc>
      </w:tr>
      <w:tr w:rsidR="001556C5" w:rsidRPr="001556C5" w14:paraId="08C7F58D" w14:textId="77777777" w:rsidTr="00402BB5">
        <w:trPr>
          <w:trHeight w:hRule="exact" w:val="397"/>
          <w:jc w:val="center"/>
        </w:trPr>
        <w:tc>
          <w:tcPr>
            <w:tcW w:w="280" w:type="dxa"/>
            <w:tcBorders>
              <w:top w:val="nil"/>
              <w:left w:val="single" w:sz="4" w:space="0" w:color="auto"/>
              <w:bottom w:val="single" w:sz="4" w:space="0" w:color="auto"/>
              <w:right w:val="single" w:sz="4" w:space="0" w:color="auto"/>
            </w:tcBorders>
            <w:shd w:val="clear" w:color="auto" w:fill="auto"/>
            <w:noWrap/>
            <w:vAlign w:val="center"/>
          </w:tcPr>
          <w:p w14:paraId="797E3284" w14:textId="77777777" w:rsidR="001556C5" w:rsidRPr="001556C5" w:rsidRDefault="001556C5" w:rsidP="001556C5">
            <w:pPr>
              <w:jc w:val="center"/>
              <w:rPr>
                <w:rFonts w:ascii="Arial Narrow" w:hAnsi="Arial Narrow"/>
                <w:szCs w:val="24"/>
              </w:rPr>
            </w:pPr>
          </w:p>
        </w:tc>
        <w:tc>
          <w:tcPr>
            <w:tcW w:w="280" w:type="dxa"/>
            <w:tcBorders>
              <w:top w:val="nil"/>
              <w:left w:val="nil"/>
              <w:bottom w:val="single" w:sz="4" w:space="0" w:color="auto"/>
              <w:right w:val="single" w:sz="4" w:space="0" w:color="auto"/>
            </w:tcBorders>
            <w:shd w:val="clear" w:color="auto" w:fill="auto"/>
            <w:noWrap/>
            <w:vAlign w:val="center"/>
          </w:tcPr>
          <w:p w14:paraId="7964F719" w14:textId="77777777" w:rsidR="001556C5" w:rsidRPr="001556C5" w:rsidRDefault="001556C5" w:rsidP="001556C5">
            <w:pPr>
              <w:jc w:val="center"/>
              <w:rPr>
                <w:rFonts w:ascii="Arial Narrow" w:hAnsi="Arial Narrow"/>
                <w:szCs w:val="24"/>
              </w:rPr>
            </w:pPr>
          </w:p>
        </w:tc>
        <w:tc>
          <w:tcPr>
            <w:tcW w:w="280" w:type="dxa"/>
            <w:tcBorders>
              <w:top w:val="nil"/>
              <w:left w:val="nil"/>
              <w:bottom w:val="single" w:sz="4" w:space="0" w:color="auto"/>
              <w:right w:val="single" w:sz="4" w:space="0" w:color="auto"/>
            </w:tcBorders>
            <w:shd w:val="clear" w:color="auto" w:fill="auto"/>
            <w:noWrap/>
            <w:vAlign w:val="center"/>
          </w:tcPr>
          <w:p w14:paraId="316871BE" w14:textId="77777777" w:rsidR="001556C5" w:rsidRPr="001556C5" w:rsidRDefault="001556C5" w:rsidP="001556C5">
            <w:pPr>
              <w:jc w:val="center"/>
              <w:rPr>
                <w:rFonts w:ascii="Arial Narrow" w:hAnsi="Arial Narrow"/>
                <w:szCs w:val="24"/>
              </w:rPr>
            </w:pPr>
          </w:p>
        </w:tc>
        <w:tc>
          <w:tcPr>
            <w:tcW w:w="280" w:type="dxa"/>
            <w:tcBorders>
              <w:top w:val="nil"/>
              <w:left w:val="nil"/>
              <w:bottom w:val="single" w:sz="4" w:space="0" w:color="auto"/>
              <w:right w:val="single" w:sz="4" w:space="0" w:color="auto"/>
            </w:tcBorders>
            <w:shd w:val="clear" w:color="auto" w:fill="auto"/>
            <w:noWrap/>
            <w:vAlign w:val="center"/>
          </w:tcPr>
          <w:p w14:paraId="0EE06303" w14:textId="77777777" w:rsidR="001556C5" w:rsidRPr="001556C5" w:rsidRDefault="001556C5" w:rsidP="001556C5">
            <w:pPr>
              <w:jc w:val="center"/>
              <w:rPr>
                <w:rFonts w:ascii="Arial Narrow" w:hAnsi="Arial Narrow"/>
                <w:szCs w:val="24"/>
              </w:rPr>
            </w:pPr>
          </w:p>
        </w:tc>
        <w:tc>
          <w:tcPr>
            <w:tcW w:w="170" w:type="dxa"/>
            <w:tcBorders>
              <w:top w:val="nil"/>
              <w:left w:val="nil"/>
              <w:bottom w:val="nil"/>
              <w:right w:val="nil"/>
            </w:tcBorders>
            <w:shd w:val="clear" w:color="auto" w:fill="auto"/>
            <w:noWrap/>
            <w:vAlign w:val="center"/>
          </w:tcPr>
          <w:p w14:paraId="51432D86" w14:textId="77777777" w:rsidR="001556C5" w:rsidRPr="001556C5" w:rsidRDefault="001556C5" w:rsidP="001556C5">
            <w:pPr>
              <w:jc w:val="center"/>
              <w:rPr>
                <w:rFonts w:ascii="Arial Narrow" w:hAnsi="Arial Narrow"/>
                <w:szCs w:val="24"/>
              </w:rPr>
            </w:pPr>
          </w:p>
        </w:tc>
        <w:tc>
          <w:tcPr>
            <w:tcW w:w="280" w:type="dxa"/>
            <w:tcBorders>
              <w:top w:val="nil"/>
              <w:left w:val="single" w:sz="4" w:space="0" w:color="auto"/>
              <w:bottom w:val="single" w:sz="4" w:space="0" w:color="auto"/>
              <w:right w:val="single" w:sz="4" w:space="0" w:color="auto"/>
            </w:tcBorders>
            <w:shd w:val="clear" w:color="auto" w:fill="auto"/>
            <w:noWrap/>
            <w:vAlign w:val="center"/>
          </w:tcPr>
          <w:p w14:paraId="193659CE" w14:textId="77777777" w:rsidR="001556C5" w:rsidRPr="001556C5" w:rsidRDefault="001556C5" w:rsidP="001556C5">
            <w:pPr>
              <w:jc w:val="center"/>
              <w:rPr>
                <w:rFonts w:ascii="Arial Narrow" w:hAnsi="Arial Narrow"/>
                <w:szCs w:val="24"/>
              </w:rPr>
            </w:pPr>
          </w:p>
        </w:tc>
        <w:tc>
          <w:tcPr>
            <w:tcW w:w="280" w:type="dxa"/>
            <w:tcBorders>
              <w:top w:val="nil"/>
              <w:left w:val="nil"/>
              <w:bottom w:val="single" w:sz="4" w:space="0" w:color="auto"/>
              <w:right w:val="single" w:sz="4" w:space="0" w:color="auto"/>
            </w:tcBorders>
            <w:shd w:val="clear" w:color="auto" w:fill="auto"/>
            <w:noWrap/>
            <w:vAlign w:val="center"/>
          </w:tcPr>
          <w:p w14:paraId="551FEB6F" w14:textId="77777777" w:rsidR="001556C5" w:rsidRPr="001556C5" w:rsidRDefault="001556C5" w:rsidP="001556C5">
            <w:pPr>
              <w:jc w:val="center"/>
              <w:rPr>
                <w:rFonts w:ascii="Arial Narrow" w:hAnsi="Arial Narrow"/>
                <w:szCs w:val="24"/>
              </w:rPr>
            </w:pPr>
          </w:p>
        </w:tc>
        <w:tc>
          <w:tcPr>
            <w:tcW w:w="280" w:type="dxa"/>
            <w:tcBorders>
              <w:top w:val="nil"/>
              <w:left w:val="nil"/>
              <w:bottom w:val="single" w:sz="4" w:space="0" w:color="auto"/>
              <w:right w:val="single" w:sz="4" w:space="0" w:color="auto"/>
            </w:tcBorders>
            <w:shd w:val="clear" w:color="auto" w:fill="auto"/>
            <w:noWrap/>
            <w:vAlign w:val="center"/>
          </w:tcPr>
          <w:p w14:paraId="4497D29F" w14:textId="77777777" w:rsidR="001556C5" w:rsidRPr="001556C5" w:rsidRDefault="001556C5" w:rsidP="001556C5">
            <w:pPr>
              <w:jc w:val="center"/>
              <w:rPr>
                <w:rFonts w:ascii="Arial Narrow" w:hAnsi="Arial Narrow"/>
                <w:szCs w:val="24"/>
              </w:rPr>
            </w:pPr>
          </w:p>
        </w:tc>
        <w:tc>
          <w:tcPr>
            <w:tcW w:w="280" w:type="dxa"/>
            <w:tcBorders>
              <w:top w:val="nil"/>
              <w:left w:val="nil"/>
              <w:bottom w:val="single" w:sz="4" w:space="0" w:color="auto"/>
              <w:right w:val="single" w:sz="4" w:space="0" w:color="auto"/>
            </w:tcBorders>
            <w:shd w:val="clear" w:color="auto" w:fill="auto"/>
            <w:noWrap/>
            <w:vAlign w:val="center"/>
          </w:tcPr>
          <w:p w14:paraId="0F77FAAD" w14:textId="77777777" w:rsidR="001556C5" w:rsidRPr="001556C5" w:rsidRDefault="001556C5" w:rsidP="001556C5">
            <w:pPr>
              <w:jc w:val="center"/>
              <w:rPr>
                <w:rFonts w:ascii="Arial Narrow" w:hAnsi="Arial Narrow"/>
                <w:szCs w:val="24"/>
              </w:rPr>
            </w:pPr>
          </w:p>
        </w:tc>
        <w:tc>
          <w:tcPr>
            <w:tcW w:w="280" w:type="dxa"/>
            <w:tcBorders>
              <w:top w:val="nil"/>
              <w:left w:val="nil"/>
              <w:bottom w:val="nil"/>
              <w:right w:val="nil"/>
            </w:tcBorders>
            <w:shd w:val="clear" w:color="auto" w:fill="auto"/>
            <w:noWrap/>
            <w:vAlign w:val="center"/>
          </w:tcPr>
          <w:p w14:paraId="08D87B52" w14:textId="77777777" w:rsidR="001556C5" w:rsidRPr="001556C5" w:rsidRDefault="001556C5" w:rsidP="001556C5">
            <w:pPr>
              <w:jc w:val="center"/>
              <w:rPr>
                <w:rFonts w:ascii="Arial Narrow" w:hAnsi="Arial Narrow"/>
                <w:szCs w:val="24"/>
              </w:rPr>
            </w:pPr>
          </w:p>
        </w:tc>
        <w:tc>
          <w:tcPr>
            <w:tcW w:w="280" w:type="dxa"/>
            <w:tcBorders>
              <w:top w:val="nil"/>
              <w:left w:val="single" w:sz="4" w:space="0" w:color="auto"/>
              <w:bottom w:val="single" w:sz="4" w:space="0" w:color="auto"/>
              <w:right w:val="single" w:sz="4" w:space="0" w:color="auto"/>
            </w:tcBorders>
            <w:shd w:val="clear" w:color="auto" w:fill="auto"/>
            <w:noWrap/>
            <w:vAlign w:val="center"/>
          </w:tcPr>
          <w:p w14:paraId="73FF9C4D" w14:textId="77777777" w:rsidR="001556C5" w:rsidRPr="001556C5" w:rsidRDefault="001556C5" w:rsidP="001556C5">
            <w:pPr>
              <w:jc w:val="center"/>
              <w:rPr>
                <w:rFonts w:ascii="Arial Narrow" w:hAnsi="Arial Narrow"/>
                <w:szCs w:val="24"/>
              </w:rPr>
            </w:pPr>
          </w:p>
        </w:tc>
        <w:tc>
          <w:tcPr>
            <w:tcW w:w="280" w:type="dxa"/>
            <w:tcBorders>
              <w:top w:val="nil"/>
              <w:left w:val="nil"/>
              <w:bottom w:val="single" w:sz="4" w:space="0" w:color="auto"/>
              <w:right w:val="single" w:sz="4" w:space="0" w:color="auto"/>
            </w:tcBorders>
            <w:shd w:val="clear" w:color="auto" w:fill="auto"/>
            <w:noWrap/>
            <w:vAlign w:val="center"/>
          </w:tcPr>
          <w:p w14:paraId="301C39EC" w14:textId="77777777" w:rsidR="001556C5" w:rsidRPr="001556C5" w:rsidRDefault="001556C5" w:rsidP="001556C5">
            <w:pPr>
              <w:jc w:val="center"/>
              <w:rPr>
                <w:rFonts w:ascii="Arial Narrow" w:hAnsi="Arial Narrow"/>
                <w:szCs w:val="24"/>
              </w:rPr>
            </w:pPr>
          </w:p>
        </w:tc>
        <w:tc>
          <w:tcPr>
            <w:tcW w:w="280" w:type="dxa"/>
            <w:tcBorders>
              <w:top w:val="nil"/>
              <w:left w:val="nil"/>
              <w:bottom w:val="single" w:sz="4" w:space="0" w:color="auto"/>
              <w:right w:val="single" w:sz="4" w:space="0" w:color="auto"/>
            </w:tcBorders>
            <w:shd w:val="clear" w:color="auto" w:fill="auto"/>
            <w:noWrap/>
            <w:vAlign w:val="center"/>
          </w:tcPr>
          <w:p w14:paraId="45E6E7A1"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4650DD9C" w14:textId="77777777" w:rsidR="001556C5" w:rsidRPr="001556C5" w:rsidRDefault="001556C5" w:rsidP="001556C5">
            <w:pPr>
              <w:jc w:val="center"/>
              <w:rPr>
                <w:rFonts w:ascii="Arial Narrow" w:hAnsi="Arial Narrow"/>
                <w:szCs w:val="24"/>
              </w:rPr>
            </w:pPr>
          </w:p>
        </w:tc>
        <w:tc>
          <w:tcPr>
            <w:tcW w:w="289" w:type="dxa"/>
            <w:tcBorders>
              <w:top w:val="nil"/>
              <w:left w:val="nil"/>
              <w:bottom w:val="nil"/>
              <w:right w:val="nil"/>
            </w:tcBorders>
            <w:shd w:val="clear" w:color="auto" w:fill="auto"/>
            <w:noWrap/>
            <w:vAlign w:val="center"/>
          </w:tcPr>
          <w:p w14:paraId="27528683" w14:textId="77777777" w:rsidR="001556C5" w:rsidRPr="001556C5" w:rsidRDefault="001556C5" w:rsidP="001556C5">
            <w:pPr>
              <w:jc w:val="center"/>
              <w:rPr>
                <w:rFonts w:ascii="Arial Narrow" w:hAnsi="Arial Narrow"/>
                <w:szCs w:val="24"/>
              </w:rPr>
            </w:pPr>
          </w:p>
        </w:tc>
        <w:tc>
          <w:tcPr>
            <w:tcW w:w="279" w:type="dxa"/>
            <w:tcBorders>
              <w:top w:val="nil"/>
              <w:left w:val="single" w:sz="4" w:space="0" w:color="auto"/>
              <w:bottom w:val="single" w:sz="4" w:space="0" w:color="auto"/>
              <w:right w:val="single" w:sz="4" w:space="0" w:color="auto"/>
            </w:tcBorders>
            <w:shd w:val="clear" w:color="auto" w:fill="auto"/>
            <w:noWrap/>
            <w:vAlign w:val="center"/>
          </w:tcPr>
          <w:p w14:paraId="23FF0517"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0973115C"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1E6DAD46"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709D0867" w14:textId="77777777" w:rsidR="001556C5" w:rsidRPr="001556C5" w:rsidRDefault="001556C5" w:rsidP="001556C5">
            <w:pPr>
              <w:jc w:val="center"/>
              <w:rPr>
                <w:rFonts w:ascii="Arial Narrow" w:hAnsi="Arial Narrow"/>
                <w:szCs w:val="24"/>
              </w:rPr>
            </w:pPr>
          </w:p>
        </w:tc>
        <w:tc>
          <w:tcPr>
            <w:tcW w:w="279" w:type="dxa"/>
            <w:tcBorders>
              <w:top w:val="nil"/>
              <w:left w:val="nil"/>
              <w:bottom w:val="nil"/>
              <w:right w:val="nil"/>
            </w:tcBorders>
            <w:shd w:val="clear" w:color="auto" w:fill="auto"/>
            <w:noWrap/>
            <w:vAlign w:val="center"/>
          </w:tcPr>
          <w:p w14:paraId="53585D8A" w14:textId="77777777" w:rsidR="001556C5" w:rsidRPr="001556C5" w:rsidRDefault="001556C5" w:rsidP="001556C5">
            <w:pPr>
              <w:jc w:val="center"/>
              <w:rPr>
                <w:rFonts w:ascii="Arial Narrow" w:hAnsi="Arial Narrow"/>
                <w:szCs w:val="24"/>
              </w:rPr>
            </w:pPr>
          </w:p>
        </w:tc>
        <w:tc>
          <w:tcPr>
            <w:tcW w:w="279" w:type="dxa"/>
            <w:tcBorders>
              <w:top w:val="nil"/>
              <w:left w:val="single" w:sz="4" w:space="0" w:color="auto"/>
              <w:bottom w:val="single" w:sz="4" w:space="0" w:color="auto"/>
              <w:right w:val="single" w:sz="4" w:space="0" w:color="auto"/>
            </w:tcBorders>
            <w:shd w:val="clear" w:color="auto" w:fill="auto"/>
            <w:noWrap/>
            <w:vAlign w:val="center"/>
          </w:tcPr>
          <w:p w14:paraId="0009565F"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014328D2"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0881BD83"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744FF4B7" w14:textId="77777777" w:rsidR="001556C5" w:rsidRPr="001556C5" w:rsidRDefault="001556C5" w:rsidP="001556C5">
            <w:pPr>
              <w:jc w:val="center"/>
              <w:rPr>
                <w:rFonts w:ascii="Arial Narrow" w:hAnsi="Arial Narrow"/>
                <w:szCs w:val="24"/>
              </w:rPr>
            </w:pPr>
          </w:p>
        </w:tc>
        <w:tc>
          <w:tcPr>
            <w:tcW w:w="289" w:type="dxa"/>
            <w:tcBorders>
              <w:top w:val="nil"/>
              <w:left w:val="nil"/>
              <w:bottom w:val="nil"/>
              <w:right w:val="nil"/>
            </w:tcBorders>
            <w:shd w:val="clear" w:color="auto" w:fill="auto"/>
            <w:noWrap/>
            <w:vAlign w:val="center"/>
          </w:tcPr>
          <w:p w14:paraId="3A6C007B" w14:textId="77777777" w:rsidR="001556C5" w:rsidRPr="001556C5" w:rsidRDefault="001556C5" w:rsidP="001556C5">
            <w:pPr>
              <w:jc w:val="center"/>
              <w:rPr>
                <w:rFonts w:ascii="Arial Narrow" w:hAnsi="Arial Narrow"/>
                <w:szCs w:val="24"/>
              </w:rPr>
            </w:pPr>
          </w:p>
        </w:tc>
        <w:tc>
          <w:tcPr>
            <w:tcW w:w="279" w:type="dxa"/>
            <w:tcBorders>
              <w:top w:val="nil"/>
              <w:left w:val="single" w:sz="4" w:space="0" w:color="auto"/>
              <w:bottom w:val="single" w:sz="4" w:space="0" w:color="auto"/>
              <w:right w:val="single" w:sz="4" w:space="0" w:color="auto"/>
            </w:tcBorders>
            <w:shd w:val="clear" w:color="auto" w:fill="auto"/>
            <w:noWrap/>
            <w:vAlign w:val="center"/>
          </w:tcPr>
          <w:p w14:paraId="5C5B3F3B"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33959E64"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0DEA21A5"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6A197D12" w14:textId="77777777" w:rsidR="001556C5" w:rsidRPr="001556C5" w:rsidRDefault="001556C5" w:rsidP="001556C5">
            <w:pPr>
              <w:jc w:val="center"/>
              <w:rPr>
                <w:rFonts w:ascii="Arial Narrow" w:hAnsi="Arial Narrow"/>
                <w:szCs w:val="24"/>
              </w:rPr>
            </w:pPr>
          </w:p>
        </w:tc>
        <w:tc>
          <w:tcPr>
            <w:tcW w:w="279" w:type="dxa"/>
            <w:tcBorders>
              <w:top w:val="nil"/>
              <w:left w:val="nil"/>
              <w:bottom w:val="nil"/>
              <w:right w:val="nil"/>
            </w:tcBorders>
            <w:shd w:val="clear" w:color="auto" w:fill="auto"/>
            <w:noWrap/>
            <w:vAlign w:val="center"/>
          </w:tcPr>
          <w:p w14:paraId="6EE01C57" w14:textId="77777777" w:rsidR="001556C5" w:rsidRPr="001556C5" w:rsidRDefault="001556C5" w:rsidP="001556C5">
            <w:pPr>
              <w:jc w:val="center"/>
              <w:rPr>
                <w:rFonts w:ascii="Arial Narrow" w:hAnsi="Arial Narrow"/>
                <w:szCs w:val="24"/>
              </w:rPr>
            </w:pPr>
          </w:p>
        </w:tc>
        <w:tc>
          <w:tcPr>
            <w:tcW w:w="279" w:type="dxa"/>
            <w:tcBorders>
              <w:top w:val="nil"/>
              <w:left w:val="single" w:sz="4" w:space="0" w:color="auto"/>
              <w:bottom w:val="single" w:sz="4" w:space="0" w:color="auto"/>
              <w:right w:val="single" w:sz="4" w:space="0" w:color="auto"/>
            </w:tcBorders>
            <w:shd w:val="clear" w:color="auto" w:fill="auto"/>
            <w:noWrap/>
            <w:vAlign w:val="center"/>
          </w:tcPr>
          <w:p w14:paraId="26AC18AA"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333AEA54" w14:textId="77777777" w:rsidR="001556C5" w:rsidRPr="001556C5" w:rsidRDefault="001556C5" w:rsidP="001556C5">
            <w:pPr>
              <w:jc w:val="center"/>
              <w:rPr>
                <w:rFonts w:ascii="Arial Narrow" w:hAnsi="Arial Narrow"/>
                <w:szCs w:val="24"/>
              </w:rPr>
            </w:pPr>
          </w:p>
        </w:tc>
        <w:tc>
          <w:tcPr>
            <w:tcW w:w="279" w:type="dxa"/>
            <w:tcBorders>
              <w:top w:val="nil"/>
              <w:left w:val="nil"/>
              <w:bottom w:val="single" w:sz="4" w:space="0" w:color="auto"/>
              <w:right w:val="single" w:sz="4" w:space="0" w:color="auto"/>
            </w:tcBorders>
            <w:shd w:val="clear" w:color="auto" w:fill="auto"/>
            <w:noWrap/>
            <w:vAlign w:val="center"/>
          </w:tcPr>
          <w:p w14:paraId="763C77AC" w14:textId="77777777" w:rsidR="001556C5" w:rsidRPr="001556C5" w:rsidRDefault="001556C5" w:rsidP="001556C5">
            <w:pPr>
              <w:jc w:val="center"/>
              <w:rPr>
                <w:rFonts w:ascii="Arial Narrow" w:hAnsi="Arial Narrow"/>
                <w:szCs w:val="24"/>
              </w:rPr>
            </w:pPr>
          </w:p>
        </w:tc>
      </w:tr>
    </w:tbl>
    <w:p w14:paraId="7A23E3A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DE0ADA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F726D1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3CF85D0" w14:textId="77777777" w:rsidR="009B1CD0" w:rsidRDefault="009B1CD0" w:rsidP="00934503">
      <w:pPr>
        <w:tabs>
          <w:tab w:val="left" w:pos="426"/>
          <w:tab w:val="left" w:pos="851"/>
        </w:tabs>
        <w:rPr>
          <w:rFonts w:ascii="Arial" w:hAnsi="Arial" w:cs="Arial"/>
          <w:b/>
        </w:rPr>
      </w:pPr>
    </w:p>
    <w:p w14:paraId="6B4D457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9A07B5">
        <w:t>Je renonce au bénéfice de l'avance</w:t>
      </w:r>
      <w:r>
        <w:t>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0E6EDC5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E06F374" w14:textId="77777777" w:rsidR="009B1CD0" w:rsidRPr="00FB6426" w:rsidRDefault="009A07B5" w:rsidP="009B45B9">
      <w:pPr>
        <w:tabs>
          <w:tab w:val="left" w:pos="426"/>
          <w:tab w:val="left" w:pos="851"/>
        </w:tabs>
        <w:jc w:val="both"/>
        <w:rPr>
          <w:rFonts w:ascii="Arial" w:hAnsi="Arial" w:cs="Arial"/>
          <w:bCs/>
        </w:rPr>
      </w:pPr>
      <w:r w:rsidRPr="00FB6426">
        <w:rPr>
          <w:rFonts w:ascii="Arial" w:hAnsi="Arial" w:cs="Arial"/>
          <w:bCs/>
        </w:rPr>
        <w:t>Si la case n’est pas cochée, le RPA considère que le Titulaire renonce au bénéfice de l’avance.</w:t>
      </w:r>
    </w:p>
    <w:p w14:paraId="7BB695C9" w14:textId="77777777" w:rsidR="009A07B5" w:rsidRDefault="009A07B5" w:rsidP="009B45B9">
      <w:pPr>
        <w:tabs>
          <w:tab w:val="left" w:pos="426"/>
          <w:tab w:val="left" w:pos="851"/>
        </w:tabs>
        <w:jc w:val="both"/>
        <w:rPr>
          <w:rFonts w:ascii="Arial" w:hAnsi="Arial" w:cs="Arial"/>
          <w:b/>
        </w:rPr>
      </w:pPr>
    </w:p>
    <w:p w14:paraId="269D2866" w14:textId="77777777" w:rsidR="009B1CD0" w:rsidRDefault="009B1CD0" w:rsidP="009B45B9">
      <w:pPr>
        <w:tabs>
          <w:tab w:val="left" w:pos="426"/>
          <w:tab w:val="left" w:pos="851"/>
        </w:tabs>
        <w:jc w:val="both"/>
        <w:rPr>
          <w:rFonts w:ascii="Arial" w:hAnsi="Arial" w:cs="Arial"/>
          <w:b/>
        </w:rPr>
      </w:pPr>
    </w:p>
    <w:p w14:paraId="7623859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BC86544" w14:textId="77777777" w:rsidR="009B1CD0" w:rsidRDefault="009B1CD0" w:rsidP="009B45B9">
      <w:pPr>
        <w:tabs>
          <w:tab w:val="left" w:pos="576"/>
          <w:tab w:val="left" w:pos="851"/>
        </w:tabs>
        <w:jc w:val="both"/>
        <w:rPr>
          <w:rFonts w:ascii="Arial" w:hAnsi="Arial" w:cs="Arial"/>
        </w:rPr>
      </w:pPr>
    </w:p>
    <w:p w14:paraId="61E1CE1F"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556C5">
        <w:rPr>
          <w:rFonts w:ascii="Arial" w:hAnsi="Arial" w:cs="Arial"/>
        </w:rPr>
        <w:t>........</w:t>
      </w:r>
      <w:r w:rsidR="001556C5" w:rsidRPr="00481CBC">
        <w:rPr>
          <w:rFonts w:ascii="Arial" w:hAnsi="Arial" w:cs="Arial"/>
          <w:b/>
          <w:color w:val="0070C0"/>
        </w:rPr>
        <w:t>48</w:t>
      </w:r>
      <w:r w:rsidR="001556C5">
        <w:rPr>
          <w:rFonts w:ascii="Arial" w:hAnsi="Arial" w:cs="Arial"/>
        </w:rPr>
        <w:t>........</w:t>
      </w:r>
      <w:r>
        <w:rPr>
          <w:rFonts w:ascii="Arial" w:hAnsi="Arial" w:cs="Arial"/>
        </w:rPr>
        <w:t>mois ou ………………… jours à compter de :</w:t>
      </w:r>
    </w:p>
    <w:p w14:paraId="2EAD7519" w14:textId="77777777" w:rsidR="009B1CD0" w:rsidRDefault="009B1CD0" w:rsidP="009B45B9">
      <w:pPr>
        <w:tabs>
          <w:tab w:val="left" w:pos="851"/>
        </w:tabs>
      </w:pPr>
      <w:r>
        <w:rPr>
          <w:rFonts w:ascii="Arial" w:hAnsi="Arial" w:cs="Arial"/>
          <w:i/>
          <w:sz w:val="18"/>
          <w:szCs w:val="18"/>
        </w:rPr>
        <w:t>(Cocher la case correspondante.)</w:t>
      </w:r>
    </w:p>
    <w:p w14:paraId="4F7200E5" w14:textId="77777777" w:rsidR="009B1CD0" w:rsidRPr="00BF037A" w:rsidRDefault="00844DAA" w:rsidP="009B45B9">
      <w:pPr>
        <w:tabs>
          <w:tab w:val="left" w:pos="851"/>
        </w:tabs>
        <w:spacing w:before="120"/>
        <w:ind w:left="567"/>
        <w:jc w:val="both"/>
        <w:rPr>
          <w:b/>
          <w:color w:val="44546A"/>
        </w:rPr>
      </w:pPr>
      <w:r w:rsidRPr="00BF037A">
        <w:rPr>
          <w:color w:val="44546A"/>
        </w:rPr>
        <w:tab/>
      </w:r>
      <w:r w:rsidR="001556C5" w:rsidRPr="00BF037A">
        <w:rPr>
          <w:b/>
          <w:color w:val="44546A"/>
        </w:rPr>
        <w:fldChar w:fldCharType="begin">
          <w:ffData>
            <w:name w:val=""/>
            <w:enabled/>
            <w:calcOnExit w:val="0"/>
            <w:checkBox>
              <w:size w:val="20"/>
              <w:default w:val="1"/>
            </w:checkBox>
          </w:ffData>
        </w:fldChar>
      </w:r>
      <w:r w:rsidR="001556C5" w:rsidRPr="00BF037A">
        <w:rPr>
          <w:b/>
          <w:color w:val="44546A"/>
        </w:rPr>
        <w:instrText xml:space="preserve"> FORMCHECKBOX </w:instrText>
      </w:r>
      <w:r w:rsidR="001556C5" w:rsidRPr="00BF037A">
        <w:rPr>
          <w:b/>
          <w:color w:val="44546A"/>
        </w:rPr>
      </w:r>
      <w:r w:rsidR="001556C5" w:rsidRPr="00BF037A">
        <w:rPr>
          <w:b/>
          <w:color w:val="44546A"/>
        </w:rPr>
        <w:fldChar w:fldCharType="end"/>
      </w:r>
      <w:r w:rsidR="009B1CD0" w:rsidRPr="00BF037A">
        <w:rPr>
          <w:rFonts w:ascii="Arial" w:hAnsi="Arial" w:cs="Arial"/>
          <w:b/>
          <w:color w:val="44546A"/>
        </w:rPr>
        <w:tab/>
      </w:r>
      <w:r w:rsidR="009B1CD0" w:rsidRPr="00E13658">
        <w:rPr>
          <w:rFonts w:ascii="Arial" w:hAnsi="Arial" w:cs="Arial"/>
          <w:b/>
          <w:color w:val="0070C0"/>
        </w:rPr>
        <w:t xml:space="preserve">la date </w:t>
      </w:r>
      <w:r w:rsidR="00631DC5" w:rsidRPr="00E13658">
        <w:rPr>
          <w:rFonts w:ascii="Arial" w:hAnsi="Arial" w:cs="Arial"/>
          <w:b/>
          <w:color w:val="0070C0"/>
        </w:rPr>
        <w:t>du début d’exécution</w:t>
      </w:r>
      <w:r w:rsidR="009B1CD0" w:rsidRPr="00E13658">
        <w:rPr>
          <w:rFonts w:ascii="Arial" w:hAnsi="Arial" w:cs="Arial"/>
          <w:b/>
          <w:color w:val="0070C0"/>
        </w:rPr>
        <w:t xml:space="preserve"> du marché </w:t>
      </w:r>
      <w:r w:rsidR="00FE48C9" w:rsidRPr="00E13658">
        <w:rPr>
          <w:rFonts w:ascii="Arial" w:hAnsi="Arial" w:cs="Arial"/>
          <w:b/>
          <w:color w:val="0070C0"/>
        </w:rPr>
        <w:t>public</w:t>
      </w:r>
      <w:r w:rsidR="00631DC5" w:rsidRPr="00E13658">
        <w:rPr>
          <w:rFonts w:ascii="Arial" w:hAnsi="Arial" w:cs="Arial"/>
          <w:b/>
          <w:color w:val="0070C0"/>
        </w:rPr>
        <w:t xml:space="preserve"> le</w:t>
      </w:r>
      <w:r w:rsidR="00572584" w:rsidRPr="00E13658">
        <w:rPr>
          <w:rFonts w:ascii="Arial" w:hAnsi="Arial" w:cs="Arial"/>
          <w:b/>
          <w:color w:val="0070C0"/>
        </w:rPr>
        <w:t> </w:t>
      </w:r>
      <w:r w:rsidR="004979D5" w:rsidRPr="00E13658">
        <w:rPr>
          <w:rFonts w:ascii="Arial" w:hAnsi="Arial" w:cs="Arial"/>
          <w:b/>
          <w:color w:val="0070C0"/>
        </w:rPr>
        <w:t>01</w:t>
      </w:r>
      <w:r w:rsidR="00572584" w:rsidRPr="00E13658">
        <w:rPr>
          <w:rFonts w:ascii="Arial" w:hAnsi="Arial" w:cs="Arial"/>
          <w:b/>
          <w:color w:val="0070C0"/>
        </w:rPr>
        <w:t>/</w:t>
      </w:r>
      <w:r w:rsidR="004979D5" w:rsidRPr="00E13658">
        <w:rPr>
          <w:rFonts w:ascii="Arial" w:hAnsi="Arial" w:cs="Arial"/>
          <w:b/>
          <w:color w:val="0070C0"/>
        </w:rPr>
        <w:t>03</w:t>
      </w:r>
      <w:r w:rsidR="00572584" w:rsidRPr="00E13658">
        <w:rPr>
          <w:rFonts w:ascii="Arial" w:hAnsi="Arial" w:cs="Arial"/>
          <w:b/>
          <w:color w:val="0070C0"/>
        </w:rPr>
        <w:t>/202</w:t>
      </w:r>
      <w:r w:rsidR="00DE37B4" w:rsidRPr="00E13658">
        <w:rPr>
          <w:rFonts w:ascii="Arial" w:hAnsi="Arial" w:cs="Arial"/>
          <w:b/>
          <w:color w:val="0070C0"/>
        </w:rPr>
        <w:t>6</w:t>
      </w:r>
    </w:p>
    <w:p w14:paraId="63992F99"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la date de notification de l’ordre de service ;</w:t>
      </w:r>
    </w:p>
    <w:p w14:paraId="06C3FBB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79B797D" w14:textId="77777777" w:rsidR="009B1CD0" w:rsidRDefault="009B1CD0" w:rsidP="009B45B9">
      <w:pPr>
        <w:tabs>
          <w:tab w:val="left" w:pos="426"/>
          <w:tab w:val="left" w:pos="851"/>
        </w:tabs>
        <w:jc w:val="both"/>
        <w:rPr>
          <w:rFonts w:ascii="Arial" w:hAnsi="Arial" w:cs="Arial"/>
          <w:b/>
        </w:rPr>
      </w:pPr>
    </w:p>
    <w:p w14:paraId="12906F21" w14:textId="77777777" w:rsidR="00580CC8" w:rsidRDefault="00580CC8" w:rsidP="009B45B9">
      <w:pPr>
        <w:tabs>
          <w:tab w:val="left" w:pos="426"/>
          <w:tab w:val="left" w:pos="851"/>
        </w:tabs>
        <w:jc w:val="both"/>
        <w:rPr>
          <w:rFonts w:ascii="Arial" w:hAnsi="Arial" w:cs="Arial"/>
          <w:b/>
        </w:rPr>
      </w:pPr>
    </w:p>
    <w:p w14:paraId="4A03F9BD" w14:textId="77777777" w:rsidR="00580CC8" w:rsidRDefault="00580CC8" w:rsidP="009B45B9">
      <w:pPr>
        <w:tabs>
          <w:tab w:val="left" w:pos="426"/>
          <w:tab w:val="left" w:pos="851"/>
        </w:tabs>
        <w:jc w:val="both"/>
        <w:rPr>
          <w:rFonts w:ascii="Arial" w:hAnsi="Arial" w:cs="Arial"/>
          <w:b/>
        </w:rPr>
      </w:pPr>
    </w:p>
    <w:p w14:paraId="15909CB5"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556C5">
        <w:fldChar w:fldCharType="begin">
          <w:ffData>
            <w:name w:val=""/>
            <w:enabled/>
            <w:calcOnExit w:val="0"/>
            <w:checkBox>
              <w:size w:val="20"/>
              <w:default w:val="1"/>
            </w:checkBox>
          </w:ffData>
        </w:fldChar>
      </w:r>
      <w:r w:rsidR="001556C5">
        <w:instrText xml:space="preserve"> FORMCHECKBOX </w:instrText>
      </w:r>
      <w:r w:rsidR="001556C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67D8857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884615E" w14:textId="77777777" w:rsidR="00584A99" w:rsidRDefault="00584A99" w:rsidP="009B45B9">
      <w:pPr>
        <w:tabs>
          <w:tab w:val="left" w:pos="426"/>
          <w:tab w:val="left" w:pos="851"/>
        </w:tabs>
        <w:jc w:val="both"/>
        <w:rPr>
          <w:rFonts w:ascii="Arial" w:hAnsi="Arial" w:cs="Arial"/>
        </w:rPr>
      </w:pPr>
    </w:p>
    <w:p w14:paraId="0998562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42CD09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556C5">
        <w:rPr>
          <w:rFonts w:ascii="Arial" w:hAnsi="Arial" w:cs="Arial"/>
        </w:rPr>
        <w:t>………0............</w:t>
      </w:r>
    </w:p>
    <w:p w14:paraId="364ABE7E" w14:textId="77777777" w:rsidR="009B1CD0" w:rsidRPr="00802F4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14:paraId="6C7AC3DC" w14:textId="77777777" w:rsidR="00802F41" w:rsidRDefault="00802F41" w:rsidP="00580CC8">
      <w:pPr>
        <w:tabs>
          <w:tab w:val="left" w:pos="426"/>
          <w:tab w:val="left" w:pos="851"/>
        </w:tabs>
        <w:spacing w:before="120"/>
        <w:jc w:val="both"/>
        <w:rPr>
          <w:rFonts w:ascii="Arial" w:hAnsi="Arial" w:cs="Arial"/>
        </w:rPr>
      </w:pPr>
    </w:p>
    <w:p w14:paraId="3CB8B1D4" w14:textId="77777777" w:rsidR="00802F41" w:rsidRDefault="00802F41" w:rsidP="00580CC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F2E11C0" w14:textId="77777777">
        <w:tc>
          <w:tcPr>
            <w:tcW w:w="10419" w:type="dxa"/>
            <w:shd w:val="clear" w:color="auto" w:fill="66CCFF"/>
          </w:tcPr>
          <w:p w14:paraId="148AE2D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56BC7F2" w14:textId="77777777" w:rsidR="009B1CD0" w:rsidRDefault="009B1CD0" w:rsidP="006C4338">
      <w:pPr>
        <w:tabs>
          <w:tab w:val="left" w:pos="851"/>
        </w:tabs>
        <w:jc w:val="both"/>
      </w:pPr>
    </w:p>
    <w:p w14:paraId="62E2568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01F0537" w14:textId="77777777" w:rsidR="005824AE" w:rsidRDefault="005824AE" w:rsidP="006C4338">
      <w:pPr>
        <w:tabs>
          <w:tab w:val="left" w:pos="851"/>
        </w:tabs>
        <w:jc w:val="both"/>
      </w:pPr>
    </w:p>
    <w:p w14:paraId="6117C5F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812EE1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BC5CE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9450C9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901296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9EAD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52FE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7DC731E"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545FB6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8C9F88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74F4A27" w14:textId="77777777" w:rsidR="00332B12" w:rsidRDefault="00332B12" w:rsidP="00B054DA">
            <w:pPr>
              <w:tabs>
                <w:tab w:val="left" w:pos="851"/>
              </w:tabs>
              <w:snapToGrid w:val="0"/>
              <w:jc w:val="both"/>
              <w:rPr>
                <w:rFonts w:ascii="Arial" w:hAnsi="Arial" w:cs="Arial"/>
                <w:b/>
                <w:bCs/>
              </w:rPr>
            </w:pPr>
          </w:p>
        </w:tc>
      </w:tr>
    </w:tbl>
    <w:p w14:paraId="2F38FB2C"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808A672" w14:textId="77777777" w:rsidR="00802F41" w:rsidRDefault="00802F41" w:rsidP="002904AF">
      <w:pPr>
        <w:tabs>
          <w:tab w:val="left" w:pos="851"/>
        </w:tabs>
        <w:jc w:val="both"/>
        <w:rPr>
          <w:rFonts w:ascii="Arial" w:hAnsi="Arial" w:cs="Arial"/>
          <w:sz w:val="18"/>
          <w:szCs w:val="18"/>
        </w:rPr>
      </w:pPr>
    </w:p>
    <w:p w14:paraId="3EE626A0" w14:textId="77777777" w:rsidR="00597CD8" w:rsidRDefault="00597CD8" w:rsidP="002904AF">
      <w:pPr>
        <w:tabs>
          <w:tab w:val="left" w:pos="851"/>
        </w:tabs>
        <w:jc w:val="both"/>
        <w:rPr>
          <w:rFonts w:ascii="Arial" w:hAnsi="Arial" w:cs="Arial"/>
          <w:sz w:val="18"/>
          <w:szCs w:val="18"/>
        </w:rPr>
      </w:pPr>
    </w:p>
    <w:p w14:paraId="1E649F58" w14:textId="77777777" w:rsidR="00597CD8" w:rsidRDefault="00597CD8" w:rsidP="002904AF">
      <w:pPr>
        <w:tabs>
          <w:tab w:val="left" w:pos="851"/>
        </w:tabs>
        <w:jc w:val="both"/>
        <w:rPr>
          <w:rFonts w:ascii="Arial" w:hAnsi="Arial" w:cs="Arial"/>
          <w:sz w:val="18"/>
          <w:szCs w:val="18"/>
        </w:rPr>
      </w:pPr>
    </w:p>
    <w:p w14:paraId="1541B6EF" w14:textId="77777777" w:rsidR="00802F41" w:rsidRDefault="00802F41" w:rsidP="002904AF">
      <w:pPr>
        <w:tabs>
          <w:tab w:val="left" w:pos="851"/>
        </w:tabs>
        <w:jc w:val="both"/>
        <w:rPr>
          <w:rFonts w:ascii="Arial" w:hAnsi="Arial" w:cs="Arial"/>
        </w:rPr>
      </w:pPr>
    </w:p>
    <w:p w14:paraId="151398A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BD36654" w14:textId="77777777" w:rsidR="00332B12" w:rsidRDefault="00332B12" w:rsidP="006C4338">
      <w:pPr>
        <w:tabs>
          <w:tab w:val="left" w:pos="851"/>
        </w:tabs>
        <w:jc w:val="both"/>
      </w:pPr>
    </w:p>
    <w:p w14:paraId="6809786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E5E24F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CBC43F7" w14:textId="77777777" w:rsidR="009B1CD0" w:rsidRDefault="009B1CD0" w:rsidP="005846FB">
      <w:pPr>
        <w:tabs>
          <w:tab w:val="left" w:pos="851"/>
        </w:tabs>
        <w:rPr>
          <w:rFonts w:ascii="Arial" w:hAnsi="Arial" w:cs="Arial"/>
        </w:rPr>
      </w:pPr>
    </w:p>
    <w:p w14:paraId="2D880B5C" w14:textId="77777777" w:rsidR="00036500" w:rsidRDefault="00036500" w:rsidP="005846FB">
      <w:pPr>
        <w:tabs>
          <w:tab w:val="left" w:pos="851"/>
        </w:tabs>
        <w:rPr>
          <w:rFonts w:ascii="Arial" w:hAnsi="Arial" w:cs="Arial"/>
        </w:rPr>
      </w:pPr>
    </w:p>
    <w:p w14:paraId="57289DD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3C1DA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94A02E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675F42F2" w14:textId="77777777" w:rsidR="009B1CD0" w:rsidRDefault="009B1CD0" w:rsidP="0083205E">
      <w:pPr>
        <w:tabs>
          <w:tab w:val="left" w:pos="851"/>
        </w:tabs>
        <w:rPr>
          <w:rFonts w:ascii="Arial" w:hAnsi="Arial" w:cs="Arial"/>
        </w:rPr>
      </w:pPr>
    </w:p>
    <w:p w14:paraId="4C9819A0" w14:textId="77777777" w:rsidR="00597CD8" w:rsidRDefault="00597CD8" w:rsidP="0083205E">
      <w:pPr>
        <w:tabs>
          <w:tab w:val="left" w:pos="851"/>
        </w:tabs>
        <w:rPr>
          <w:rFonts w:ascii="Arial" w:hAnsi="Arial" w:cs="Arial"/>
        </w:rPr>
      </w:pPr>
    </w:p>
    <w:p w14:paraId="021BF58E" w14:textId="77777777" w:rsidR="001C733C" w:rsidRDefault="001C733C" w:rsidP="00CD46CC">
      <w:pPr>
        <w:tabs>
          <w:tab w:val="left" w:pos="851"/>
        </w:tabs>
        <w:rPr>
          <w:rFonts w:ascii="Arial" w:hAnsi="Arial" w:cs="Arial"/>
        </w:rPr>
      </w:pPr>
    </w:p>
    <w:p w14:paraId="05A807A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A3B4F7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063797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33853AA"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EE7940"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1AE5394" w14:textId="77777777" w:rsidR="002904AF" w:rsidRDefault="002904AF" w:rsidP="001C733C">
      <w:pPr>
        <w:tabs>
          <w:tab w:val="left" w:pos="851"/>
        </w:tabs>
        <w:rPr>
          <w:rFonts w:ascii="Arial" w:hAnsi="Arial" w:cs="Arial"/>
        </w:rPr>
      </w:pPr>
    </w:p>
    <w:p w14:paraId="77C951F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15A84F1"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8AAD01F" w14:textId="77777777" w:rsidR="002904AF" w:rsidRDefault="002904AF" w:rsidP="002904AF">
      <w:pPr>
        <w:tabs>
          <w:tab w:val="left" w:pos="851"/>
        </w:tabs>
        <w:rPr>
          <w:rFonts w:ascii="Arial" w:hAnsi="Arial" w:cs="Arial"/>
          <w:iCs/>
        </w:rPr>
      </w:pPr>
    </w:p>
    <w:p w14:paraId="1BFEDC1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B4DADB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E0D26E6" w14:textId="77777777" w:rsidR="002904AF" w:rsidRDefault="002904AF" w:rsidP="00580CC8">
      <w:pPr>
        <w:tabs>
          <w:tab w:val="left" w:pos="851"/>
        </w:tabs>
        <w:rPr>
          <w:rFonts w:ascii="Arial" w:hAnsi="Arial" w:cs="Arial"/>
          <w:i/>
          <w:sz w:val="18"/>
          <w:szCs w:val="18"/>
        </w:rPr>
      </w:pPr>
    </w:p>
    <w:p w14:paraId="2999FB3E" w14:textId="77777777" w:rsidR="00597CD8" w:rsidRDefault="00597CD8" w:rsidP="00580CC8">
      <w:pPr>
        <w:tabs>
          <w:tab w:val="left" w:pos="851"/>
        </w:tabs>
        <w:rPr>
          <w:rFonts w:ascii="Arial" w:hAnsi="Arial" w:cs="Arial"/>
          <w:i/>
          <w:sz w:val="18"/>
          <w:szCs w:val="18"/>
        </w:rPr>
      </w:pPr>
    </w:p>
    <w:p w14:paraId="134845C4" w14:textId="77777777" w:rsidR="00597CD8" w:rsidRDefault="00597CD8" w:rsidP="00580CC8">
      <w:pPr>
        <w:tabs>
          <w:tab w:val="left" w:pos="851"/>
        </w:tabs>
        <w:rPr>
          <w:rFonts w:ascii="Arial" w:hAnsi="Arial" w:cs="Arial"/>
          <w:i/>
          <w:sz w:val="18"/>
          <w:szCs w:val="18"/>
        </w:rPr>
      </w:pPr>
    </w:p>
    <w:p w14:paraId="56A92FEE" w14:textId="77777777" w:rsidR="00597CD8" w:rsidRDefault="00597CD8" w:rsidP="00580CC8">
      <w:pPr>
        <w:tabs>
          <w:tab w:val="left" w:pos="851"/>
        </w:tabs>
        <w:rPr>
          <w:rFonts w:ascii="Arial" w:hAnsi="Arial" w:cs="Arial"/>
          <w:i/>
          <w:sz w:val="18"/>
          <w:szCs w:val="18"/>
        </w:rPr>
      </w:pPr>
    </w:p>
    <w:p w14:paraId="33A096BD" w14:textId="77777777" w:rsidR="001C733C" w:rsidRDefault="001C733C" w:rsidP="001C733C">
      <w:pPr>
        <w:tabs>
          <w:tab w:val="left" w:pos="851"/>
        </w:tabs>
        <w:rPr>
          <w:rFonts w:ascii="Arial" w:hAnsi="Arial" w:cs="Arial"/>
          <w:i/>
          <w:sz w:val="18"/>
          <w:szCs w:val="18"/>
        </w:rPr>
      </w:pPr>
    </w:p>
    <w:p w14:paraId="32C3A79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700A73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F1BC9A4" w14:textId="77777777" w:rsidR="00036500" w:rsidRDefault="00036500" w:rsidP="005846FB">
      <w:pPr>
        <w:tabs>
          <w:tab w:val="left" w:pos="851"/>
        </w:tabs>
        <w:rPr>
          <w:rFonts w:ascii="Arial" w:hAnsi="Arial" w:cs="Arial"/>
        </w:rPr>
      </w:pPr>
    </w:p>
    <w:p w14:paraId="3813583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14:paraId="592B31CE" w14:textId="77777777" w:rsidR="00AE7831" w:rsidRDefault="00AE7831" w:rsidP="009B45B9">
      <w:pPr>
        <w:tabs>
          <w:tab w:val="left" w:pos="851"/>
        </w:tabs>
        <w:ind w:left="1701" w:hanging="850"/>
        <w:jc w:val="both"/>
      </w:pPr>
    </w:p>
    <w:p w14:paraId="69229C2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FCD68B8" w14:textId="77777777" w:rsidR="00036500" w:rsidRDefault="00036500" w:rsidP="006C4338">
      <w:pPr>
        <w:tabs>
          <w:tab w:val="left" w:pos="851"/>
        </w:tabs>
        <w:rPr>
          <w:rFonts w:ascii="Arial" w:hAnsi="Arial" w:cs="Arial"/>
          <w:iCs/>
        </w:rPr>
      </w:pPr>
    </w:p>
    <w:p w14:paraId="363751E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34DFCE3"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1EB4E81" w14:textId="77777777" w:rsidR="00C23CC9" w:rsidRDefault="00C23CC9" w:rsidP="009B45B9">
      <w:pPr>
        <w:tabs>
          <w:tab w:val="left" w:pos="851"/>
        </w:tabs>
        <w:ind w:left="1134" w:hanging="850"/>
        <w:rPr>
          <w:rFonts w:ascii="Arial" w:hAnsi="Arial" w:cs="Arial"/>
          <w:i/>
          <w:sz w:val="18"/>
          <w:szCs w:val="18"/>
        </w:rPr>
      </w:pPr>
    </w:p>
    <w:p w14:paraId="1B2F93FE" w14:textId="77777777" w:rsidR="00C23CC9" w:rsidRDefault="00C23CC9" w:rsidP="009B45B9">
      <w:pPr>
        <w:tabs>
          <w:tab w:val="left" w:pos="851"/>
        </w:tabs>
        <w:ind w:left="1134" w:hanging="850"/>
        <w:rPr>
          <w:rFonts w:ascii="Arial" w:hAnsi="Arial" w:cs="Arial"/>
          <w:i/>
          <w:sz w:val="18"/>
          <w:szCs w:val="18"/>
        </w:rPr>
      </w:pPr>
    </w:p>
    <w:p w14:paraId="0B4D3BB0" w14:textId="77777777" w:rsidR="00C23CC9" w:rsidRDefault="00C23CC9" w:rsidP="009B45B9">
      <w:pPr>
        <w:tabs>
          <w:tab w:val="left" w:pos="851"/>
        </w:tabs>
        <w:ind w:left="1134" w:hanging="850"/>
        <w:rPr>
          <w:rFonts w:ascii="Arial" w:hAnsi="Arial" w:cs="Arial"/>
        </w:rPr>
      </w:pPr>
    </w:p>
    <w:p w14:paraId="2CF77C32" w14:textId="77777777" w:rsidR="00436590" w:rsidRDefault="00436590" w:rsidP="009B45B9">
      <w:pPr>
        <w:tabs>
          <w:tab w:val="left" w:pos="851"/>
        </w:tabs>
        <w:ind w:left="1134" w:hanging="850"/>
        <w:rPr>
          <w:rFonts w:ascii="Arial" w:hAnsi="Arial" w:cs="Arial"/>
        </w:rPr>
      </w:pPr>
    </w:p>
    <w:p w14:paraId="2D6458EA" w14:textId="77777777" w:rsidR="00436590" w:rsidRDefault="00436590" w:rsidP="009B45B9">
      <w:pPr>
        <w:tabs>
          <w:tab w:val="left" w:pos="851"/>
        </w:tabs>
        <w:ind w:left="1134" w:hanging="850"/>
        <w:rPr>
          <w:rFonts w:ascii="Arial" w:hAnsi="Arial" w:cs="Arial"/>
        </w:rPr>
      </w:pPr>
    </w:p>
    <w:p w14:paraId="7DB3DF2C" w14:textId="77777777" w:rsidR="00436590" w:rsidRDefault="00436590" w:rsidP="009B45B9">
      <w:pPr>
        <w:tabs>
          <w:tab w:val="left" w:pos="851"/>
        </w:tabs>
        <w:ind w:left="1134" w:hanging="850"/>
        <w:rPr>
          <w:rFonts w:ascii="Arial" w:hAnsi="Arial" w:cs="Arial"/>
        </w:rPr>
      </w:pPr>
    </w:p>
    <w:p w14:paraId="788596D6" w14:textId="77777777" w:rsidR="00436590" w:rsidRDefault="00436590" w:rsidP="009B45B9">
      <w:pPr>
        <w:tabs>
          <w:tab w:val="left" w:pos="851"/>
        </w:tabs>
        <w:ind w:left="1134" w:hanging="850"/>
        <w:rPr>
          <w:rFonts w:ascii="Arial" w:hAnsi="Arial" w:cs="Arial"/>
        </w:rPr>
      </w:pPr>
    </w:p>
    <w:p w14:paraId="37F899B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B39C14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72CB7D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995E18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FA3F9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5DF7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CD52084" w14:textId="77777777" w:rsidTr="00B054DA">
        <w:trPr>
          <w:trHeight w:val="1021"/>
        </w:trPr>
        <w:tc>
          <w:tcPr>
            <w:tcW w:w="4644" w:type="dxa"/>
            <w:tcBorders>
              <w:top w:val="single" w:sz="4" w:space="0" w:color="000000"/>
              <w:left w:val="single" w:sz="4" w:space="0" w:color="000000"/>
            </w:tcBorders>
            <w:shd w:val="clear" w:color="auto" w:fill="CCFFFF"/>
          </w:tcPr>
          <w:p w14:paraId="01B78DD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9CA3A6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E2FDA43" w14:textId="77777777" w:rsidR="00332B12" w:rsidRDefault="00332B12" w:rsidP="00B054DA">
            <w:pPr>
              <w:tabs>
                <w:tab w:val="left" w:pos="851"/>
              </w:tabs>
              <w:snapToGrid w:val="0"/>
              <w:jc w:val="both"/>
              <w:rPr>
                <w:rFonts w:ascii="Arial" w:hAnsi="Arial" w:cs="Arial"/>
                <w:b/>
                <w:bCs/>
              </w:rPr>
            </w:pPr>
          </w:p>
        </w:tc>
      </w:tr>
      <w:tr w:rsidR="00332B12" w14:paraId="75AC0552" w14:textId="77777777" w:rsidTr="00B054DA">
        <w:trPr>
          <w:trHeight w:val="1021"/>
        </w:trPr>
        <w:tc>
          <w:tcPr>
            <w:tcW w:w="4644" w:type="dxa"/>
            <w:tcBorders>
              <w:left w:val="single" w:sz="4" w:space="0" w:color="000000"/>
            </w:tcBorders>
            <w:shd w:val="clear" w:color="auto" w:fill="auto"/>
          </w:tcPr>
          <w:p w14:paraId="474D628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ECA01E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6B7D67B" w14:textId="77777777" w:rsidR="00332B12" w:rsidRDefault="00332B12" w:rsidP="00B054DA">
            <w:pPr>
              <w:tabs>
                <w:tab w:val="left" w:pos="851"/>
              </w:tabs>
              <w:snapToGrid w:val="0"/>
              <w:jc w:val="both"/>
              <w:rPr>
                <w:rFonts w:ascii="Arial" w:hAnsi="Arial" w:cs="Arial"/>
                <w:b/>
                <w:bCs/>
              </w:rPr>
            </w:pPr>
          </w:p>
        </w:tc>
      </w:tr>
      <w:tr w:rsidR="00332B12" w14:paraId="7EA4E9F8" w14:textId="77777777" w:rsidTr="00B054DA">
        <w:trPr>
          <w:trHeight w:val="1021"/>
        </w:trPr>
        <w:tc>
          <w:tcPr>
            <w:tcW w:w="4644" w:type="dxa"/>
            <w:tcBorders>
              <w:left w:val="single" w:sz="4" w:space="0" w:color="000000"/>
            </w:tcBorders>
            <w:shd w:val="clear" w:color="auto" w:fill="CCFFFF"/>
          </w:tcPr>
          <w:p w14:paraId="6355166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249FBF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B54C8B6" w14:textId="77777777" w:rsidR="00332B12" w:rsidRDefault="00332B12" w:rsidP="00B054DA">
            <w:pPr>
              <w:tabs>
                <w:tab w:val="left" w:pos="851"/>
              </w:tabs>
              <w:snapToGrid w:val="0"/>
              <w:jc w:val="both"/>
              <w:rPr>
                <w:rFonts w:ascii="Arial" w:hAnsi="Arial" w:cs="Arial"/>
                <w:b/>
                <w:bCs/>
              </w:rPr>
            </w:pPr>
          </w:p>
        </w:tc>
      </w:tr>
      <w:tr w:rsidR="00332B12" w14:paraId="753FCC55" w14:textId="77777777" w:rsidTr="00B054DA">
        <w:trPr>
          <w:trHeight w:val="1021"/>
        </w:trPr>
        <w:tc>
          <w:tcPr>
            <w:tcW w:w="4644" w:type="dxa"/>
            <w:tcBorders>
              <w:left w:val="single" w:sz="4" w:space="0" w:color="000000"/>
            </w:tcBorders>
            <w:shd w:val="clear" w:color="auto" w:fill="auto"/>
          </w:tcPr>
          <w:p w14:paraId="17B0D90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683178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E2B1134" w14:textId="77777777" w:rsidR="00332B12" w:rsidRDefault="00332B12" w:rsidP="00B054DA">
            <w:pPr>
              <w:tabs>
                <w:tab w:val="left" w:pos="851"/>
              </w:tabs>
              <w:snapToGrid w:val="0"/>
              <w:jc w:val="both"/>
              <w:rPr>
                <w:rFonts w:ascii="Arial" w:hAnsi="Arial" w:cs="Arial"/>
                <w:b/>
                <w:bCs/>
              </w:rPr>
            </w:pPr>
          </w:p>
        </w:tc>
      </w:tr>
      <w:tr w:rsidR="00332B12" w14:paraId="23010695" w14:textId="77777777" w:rsidTr="00B054DA">
        <w:trPr>
          <w:trHeight w:val="1021"/>
        </w:trPr>
        <w:tc>
          <w:tcPr>
            <w:tcW w:w="4644" w:type="dxa"/>
            <w:tcBorders>
              <w:left w:val="single" w:sz="4" w:space="0" w:color="000000"/>
              <w:bottom w:val="single" w:sz="4" w:space="0" w:color="000000"/>
            </w:tcBorders>
            <w:shd w:val="clear" w:color="auto" w:fill="CCFFFF"/>
          </w:tcPr>
          <w:p w14:paraId="2B8ECDE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07E7F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FF69D65" w14:textId="77777777" w:rsidR="00332B12" w:rsidRDefault="00332B12" w:rsidP="00B054DA">
            <w:pPr>
              <w:tabs>
                <w:tab w:val="left" w:pos="851"/>
              </w:tabs>
              <w:snapToGrid w:val="0"/>
              <w:jc w:val="both"/>
              <w:rPr>
                <w:rFonts w:ascii="Arial" w:hAnsi="Arial" w:cs="Arial"/>
                <w:b/>
                <w:bCs/>
              </w:rPr>
            </w:pPr>
          </w:p>
        </w:tc>
      </w:tr>
    </w:tbl>
    <w:p w14:paraId="7966424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309171F" w14:textId="77777777" w:rsidR="009B1CD0" w:rsidRDefault="009B1CD0" w:rsidP="006C4338">
      <w:pPr>
        <w:tabs>
          <w:tab w:val="left" w:pos="851"/>
        </w:tabs>
        <w:rPr>
          <w:rFonts w:ascii="Arial" w:hAnsi="Arial" w:cs="Arial"/>
        </w:rPr>
      </w:pPr>
    </w:p>
    <w:p w14:paraId="6EC8FA2B" w14:textId="77777777" w:rsidR="00E45A32" w:rsidRDefault="00E45A32" w:rsidP="006C4338">
      <w:pPr>
        <w:tabs>
          <w:tab w:val="left" w:pos="851"/>
        </w:tabs>
        <w:rPr>
          <w:rFonts w:ascii="Arial" w:hAnsi="Arial" w:cs="Arial"/>
        </w:rPr>
      </w:pPr>
    </w:p>
    <w:p w14:paraId="2F3231C4" w14:textId="77777777" w:rsidR="0093400D" w:rsidRDefault="0093400D" w:rsidP="006C4338">
      <w:pPr>
        <w:tabs>
          <w:tab w:val="left" w:pos="851"/>
        </w:tabs>
        <w:rPr>
          <w:rFonts w:ascii="Arial" w:hAnsi="Arial" w:cs="Arial"/>
        </w:rPr>
      </w:pPr>
    </w:p>
    <w:p w14:paraId="33AC06A5" w14:textId="77777777" w:rsidR="0093400D" w:rsidRDefault="0093400D" w:rsidP="006C4338">
      <w:pPr>
        <w:tabs>
          <w:tab w:val="left" w:pos="851"/>
        </w:tabs>
        <w:rPr>
          <w:rFonts w:ascii="Arial" w:hAnsi="Arial" w:cs="Arial"/>
        </w:rPr>
      </w:pPr>
    </w:p>
    <w:p w14:paraId="6987A4A2" w14:textId="77777777" w:rsidR="0093400D" w:rsidRDefault="0093400D" w:rsidP="006C4338">
      <w:pPr>
        <w:tabs>
          <w:tab w:val="left" w:pos="851"/>
        </w:tabs>
        <w:rPr>
          <w:rFonts w:ascii="Arial" w:hAnsi="Arial" w:cs="Arial"/>
        </w:rPr>
      </w:pPr>
    </w:p>
    <w:p w14:paraId="13C3B9A4" w14:textId="77777777" w:rsidR="0093400D" w:rsidRDefault="0093400D" w:rsidP="006C4338">
      <w:pPr>
        <w:tabs>
          <w:tab w:val="left" w:pos="851"/>
        </w:tabs>
        <w:rPr>
          <w:rFonts w:ascii="Arial" w:hAnsi="Arial" w:cs="Arial"/>
        </w:rPr>
      </w:pPr>
    </w:p>
    <w:p w14:paraId="56B57370" w14:textId="77777777" w:rsidR="0093400D" w:rsidRDefault="0093400D" w:rsidP="006C4338">
      <w:pPr>
        <w:tabs>
          <w:tab w:val="left" w:pos="851"/>
        </w:tabs>
        <w:rPr>
          <w:rFonts w:ascii="Arial" w:hAnsi="Arial" w:cs="Arial"/>
        </w:rPr>
      </w:pPr>
    </w:p>
    <w:p w14:paraId="0A1A65A2" w14:textId="77777777" w:rsidR="0093400D" w:rsidRDefault="0093400D" w:rsidP="006C4338">
      <w:pPr>
        <w:tabs>
          <w:tab w:val="left" w:pos="851"/>
        </w:tabs>
        <w:rPr>
          <w:rFonts w:ascii="Arial" w:hAnsi="Arial" w:cs="Arial"/>
        </w:rPr>
      </w:pPr>
    </w:p>
    <w:p w14:paraId="31B9B871" w14:textId="77777777" w:rsidR="0093400D" w:rsidRDefault="0093400D" w:rsidP="006C4338">
      <w:pPr>
        <w:tabs>
          <w:tab w:val="left" w:pos="851"/>
        </w:tabs>
        <w:rPr>
          <w:rFonts w:ascii="Arial" w:hAnsi="Arial" w:cs="Arial"/>
        </w:rPr>
      </w:pPr>
    </w:p>
    <w:p w14:paraId="3CE5908E" w14:textId="77777777" w:rsidR="0093400D" w:rsidRDefault="0093400D" w:rsidP="006C4338">
      <w:pPr>
        <w:tabs>
          <w:tab w:val="left" w:pos="851"/>
        </w:tabs>
        <w:rPr>
          <w:rFonts w:ascii="Arial" w:hAnsi="Arial" w:cs="Arial"/>
        </w:rPr>
      </w:pPr>
    </w:p>
    <w:p w14:paraId="4DE778B1" w14:textId="77777777" w:rsidR="0093400D" w:rsidRDefault="0093400D" w:rsidP="006C4338">
      <w:pPr>
        <w:tabs>
          <w:tab w:val="left" w:pos="851"/>
        </w:tabs>
        <w:rPr>
          <w:rFonts w:ascii="Arial" w:hAnsi="Arial" w:cs="Arial"/>
        </w:rPr>
      </w:pPr>
    </w:p>
    <w:p w14:paraId="440E07BA" w14:textId="77777777" w:rsidR="0093400D" w:rsidRDefault="0093400D" w:rsidP="006C4338">
      <w:pPr>
        <w:tabs>
          <w:tab w:val="left" w:pos="851"/>
        </w:tabs>
        <w:rPr>
          <w:rFonts w:ascii="Arial" w:hAnsi="Arial" w:cs="Arial"/>
        </w:rPr>
      </w:pPr>
    </w:p>
    <w:p w14:paraId="694B33D9" w14:textId="77777777" w:rsidR="0093400D" w:rsidRDefault="0093400D" w:rsidP="006C4338">
      <w:pPr>
        <w:tabs>
          <w:tab w:val="left" w:pos="851"/>
        </w:tabs>
        <w:rPr>
          <w:rFonts w:ascii="Arial" w:hAnsi="Arial" w:cs="Arial"/>
        </w:rPr>
      </w:pPr>
    </w:p>
    <w:p w14:paraId="0510FE67" w14:textId="77777777" w:rsidR="0093400D" w:rsidRDefault="0093400D" w:rsidP="006C4338">
      <w:pPr>
        <w:tabs>
          <w:tab w:val="left" w:pos="851"/>
        </w:tabs>
        <w:rPr>
          <w:rFonts w:ascii="Arial" w:hAnsi="Arial" w:cs="Arial"/>
        </w:rPr>
      </w:pPr>
    </w:p>
    <w:p w14:paraId="77FC5E7A" w14:textId="77777777" w:rsidR="0093400D" w:rsidRDefault="0093400D" w:rsidP="006C4338">
      <w:pPr>
        <w:tabs>
          <w:tab w:val="left" w:pos="851"/>
        </w:tabs>
        <w:rPr>
          <w:rFonts w:ascii="Arial" w:hAnsi="Arial" w:cs="Arial"/>
        </w:rPr>
      </w:pPr>
    </w:p>
    <w:p w14:paraId="27C15CD7" w14:textId="77777777" w:rsidR="0093400D" w:rsidRDefault="0093400D" w:rsidP="006C4338">
      <w:pPr>
        <w:tabs>
          <w:tab w:val="left" w:pos="851"/>
        </w:tabs>
        <w:rPr>
          <w:rFonts w:ascii="Arial" w:hAnsi="Arial" w:cs="Arial"/>
        </w:rPr>
      </w:pPr>
    </w:p>
    <w:p w14:paraId="40137AF3" w14:textId="77777777" w:rsidR="0093400D" w:rsidRDefault="0093400D" w:rsidP="006C4338">
      <w:pPr>
        <w:tabs>
          <w:tab w:val="left" w:pos="851"/>
        </w:tabs>
        <w:rPr>
          <w:rFonts w:ascii="Arial" w:hAnsi="Arial" w:cs="Arial"/>
        </w:rPr>
      </w:pPr>
    </w:p>
    <w:p w14:paraId="466083C2" w14:textId="77777777" w:rsidR="0093400D" w:rsidRDefault="0093400D" w:rsidP="006C4338">
      <w:pPr>
        <w:tabs>
          <w:tab w:val="left" w:pos="851"/>
        </w:tabs>
        <w:rPr>
          <w:rFonts w:ascii="Arial" w:hAnsi="Arial" w:cs="Arial"/>
        </w:rPr>
      </w:pPr>
    </w:p>
    <w:p w14:paraId="7FAB8E40" w14:textId="77777777" w:rsidR="0093400D" w:rsidRDefault="0093400D" w:rsidP="006C4338">
      <w:pPr>
        <w:tabs>
          <w:tab w:val="left" w:pos="851"/>
        </w:tabs>
        <w:rPr>
          <w:rFonts w:ascii="Arial" w:hAnsi="Arial" w:cs="Arial"/>
        </w:rPr>
      </w:pPr>
    </w:p>
    <w:p w14:paraId="737D3937" w14:textId="77777777" w:rsidR="0093400D" w:rsidRDefault="0093400D" w:rsidP="006C4338">
      <w:pPr>
        <w:tabs>
          <w:tab w:val="left" w:pos="851"/>
        </w:tabs>
        <w:rPr>
          <w:rFonts w:ascii="Arial" w:hAnsi="Arial" w:cs="Arial"/>
        </w:rPr>
      </w:pPr>
    </w:p>
    <w:p w14:paraId="2608D883" w14:textId="77777777" w:rsidR="00584A99" w:rsidRDefault="00584A9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8DCE92" w14:textId="77777777">
        <w:tc>
          <w:tcPr>
            <w:tcW w:w="10277" w:type="dxa"/>
            <w:shd w:val="clear" w:color="auto" w:fill="66CCFF"/>
          </w:tcPr>
          <w:p w14:paraId="3C66D1DD" w14:textId="77777777" w:rsidR="009B1CD0" w:rsidRDefault="009B1CD0" w:rsidP="006B5057">
            <w:r>
              <w:rPr>
                <w:sz w:val="22"/>
                <w:szCs w:val="22"/>
              </w:rPr>
              <w:t xml:space="preserve">D - Identification </w:t>
            </w:r>
            <w:r w:rsidR="001C40C0">
              <w:rPr>
                <w:sz w:val="22"/>
                <w:szCs w:val="22"/>
              </w:rPr>
              <w:t>et signature de l’acheteur</w:t>
            </w:r>
            <w:r>
              <w:rPr>
                <w:sz w:val="22"/>
                <w:szCs w:val="22"/>
              </w:rPr>
              <w:t>.</w:t>
            </w:r>
          </w:p>
        </w:tc>
      </w:tr>
    </w:tbl>
    <w:p w14:paraId="0E3A953A" w14:textId="77777777" w:rsidR="009B1CD0" w:rsidRDefault="009B1CD0" w:rsidP="006C4338">
      <w:pPr>
        <w:tabs>
          <w:tab w:val="left" w:pos="851"/>
        </w:tabs>
      </w:pPr>
    </w:p>
    <w:p w14:paraId="787B91E8" w14:textId="77777777" w:rsidR="009B1CD0" w:rsidRDefault="00095718"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14:paraId="37996831" w14:textId="77777777" w:rsidR="00600DA7" w:rsidRPr="00025943" w:rsidRDefault="00600DA7" w:rsidP="00600DA7">
      <w:pPr>
        <w:numPr>
          <w:ilvl w:val="0"/>
          <w:numId w:val="1"/>
        </w:numPr>
        <w:rPr>
          <w:rFonts w:ascii="Arial Narrow" w:hAnsi="Arial Narrow"/>
          <w:sz w:val="24"/>
          <w:szCs w:val="24"/>
        </w:rPr>
      </w:pPr>
      <w:r w:rsidRPr="00025943">
        <w:rPr>
          <w:rFonts w:ascii="Arial Narrow" w:hAnsi="Arial Narrow"/>
          <w:sz w:val="24"/>
          <w:szCs w:val="24"/>
        </w:rPr>
        <w:t xml:space="preserve">Agence Générale des Equipements et des produits de Santé </w:t>
      </w:r>
    </w:p>
    <w:p w14:paraId="133F03D5" w14:textId="77777777" w:rsidR="00600DA7" w:rsidRPr="00025943" w:rsidRDefault="00600DA7" w:rsidP="00600DA7">
      <w:pPr>
        <w:numPr>
          <w:ilvl w:val="0"/>
          <w:numId w:val="1"/>
        </w:numPr>
        <w:rPr>
          <w:rFonts w:ascii="Arial Narrow" w:hAnsi="Arial Narrow"/>
          <w:bCs/>
          <w:sz w:val="24"/>
          <w:szCs w:val="24"/>
        </w:rPr>
      </w:pPr>
      <w:r w:rsidRPr="00025943">
        <w:rPr>
          <w:rFonts w:ascii="Arial Narrow" w:hAnsi="Arial Narrow"/>
          <w:bCs/>
          <w:sz w:val="24"/>
          <w:szCs w:val="24"/>
        </w:rPr>
        <w:t xml:space="preserve">Assistance publique- Hôpitaux de Paris </w:t>
      </w:r>
    </w:p>
    <w:p w14:paraId="7382C8A9" w14:textId="77777777" w:rsidR="00600DA7" w:rsidRPr="00025943" w:rsidRDefault="00600DA7" w:rsidP="00600DA7">
      <w:pPr>
        <w:numPr>
          <w:ilvl w:val="0"/>
          <w:numId w:val="1"/>
        </w:numPr>
        <w:rPr>
          <w:rFonts w:ascii="Arial Narrow" w:hAnsi="Arial Narrow"/>
          <w:bCs/>
          <w:sz w:val="24"/>
          <w:szCs w:val="24"/>
        </w:rPr>
      </w:pPr>
      <w:r w:rsidRPr="00025943">
        <w:rPr>
          <w:rFonts w:ascii="Arial Narrow" w:hAnsi="Arial Narrow"/>
          <w:bCs/>
          <w:sz w:val="24"/>
          <w:szCs w:val="24"/>
        </w:rPr>
        <w:t>7 rue du Fer à Moulin</w:t>
      </w:r>
    </w:p>
    <w:p w14:paraId="7B58E3C4" w14:textId="77777777" w:rsidR="00600DA7" w:rsidRPr="00025943" w:rsidRDefault="00600DA7" w:rsidP="00600DA7">
      <w:pPr>
        <w:numPr>
          <w:ilvl w:val="0"/>
          <w:numId w:val="1"/>
        </w:numPr>
        <w:rPr>
          <w:rFonts w:ascii="Arial Narrow" w:hAnsi="Arial Narrow"/>
          <w:bCs/>
          <w:sz w:val="24"/>
          <w:szCs w:val="24"/>
        </w:rPr>
      </w:pPr>
      <w:r w:rsidRPr="00025943">
        <w:rPr>
          <w:rFonts w:ascii="Arial Narrow" w:hAnsi="Arial Narrow"/>
          <w:bCs/>
          <w:sz w:val="24"/>
          <w:szCs w:val="24"/>
        </w:rPr>
        <w:t>75005 PARIS</w:t>
      </w:r>
    </w:p>
    <w:p w14:paraId="1C26D775" w14:textId="77777777" w:rsidR="00600DA7" w:rsidRPr="00025943" w:rsidRDefault="00600DA7" w:rsidP="00600DA7">
      <w:pPr>
        <w:numPr>
          <w:ilvl w:val="0"/>
          <w:numId w:val="1"/>
        </w:numPr>
        <w:rPr>
          <w:rFonts w:ascii="Arial Narrow" w:hAnsi="Arial Narrow"/>
          <w:bCs/>
          <w:sz w:val="24"/>
          <w:szCs w:val="24"/>
        </w:rPr>
      </w:pPr>
    </w:p>
    <w:p w14:paraId="192463B8" w14:textId="77777777" w:rsidR="00600DA7" w:rsidRPr="00025943" w:rsidRDefault="00600DA7" w:rsidP="00600DA7">
      <w:pPr>
        <w:numPr>
          <w:ilvl w:val="0"/>
          <w:numId w:val="1"/>
        </w:numPr>
        <w:rPr>
          <w:rFonts w:ascii="Arial Narrow" w:hAnsi="Arial Narrow" w:cs="Arial"/>
          <w:b/>
          <w:bCs/>
          <w:sz w:val="24"/>
          <w:szCs w:val="24"/>
        </w:rPr>
      </w:pPr>
      <w:r w:rsidRPr="00025943">
        <w:rPr>
          <w:rFonts w:ascii="Arial Narrow" w:hAnsi="Arial Narrow"/>
          <w:sz w:val="24"/>
          <w:szCs w:val="24"/>
        </w:rPr>
        <w:t>Téléphone</w:t>
      </w:r>
      <w:r w:rsidRPr="00025943">
        <w:rPr>
          <w:rFonts w:ascii="Arial Narrow" w:hAnsi="Arial Narrow"/>
          <w:bCs/>
          <w:sz w:val="24"/>
          <w:szCs w:val="24"/>
        </w:rPr>
        <w:t xml:space="preserve"> : 01 46 69 13 13 </w:t>
      </w:r>
      <w:r w:rsidRPr="00025943">
        <w:rPr>
          <w:rFonts w:ascii="Arial Narrow" w:hAnsi="Arial Narrow"/>
          <w:bCs/>
          <w:sz w:val="24"/>
          <w:szCs w:val="24"/>
        </w:rPr>
        <w:tab/>
      </w:r>
      <w:r w:rsidRPr="00025943">
        <w:rPr>
          <w:rFonts w:ascii="Arial Narrow" w:hAnsi="Arial Narrow"/>
          <w:bCs/>
          <w:sz w:val="24"/>
          <w:szCs w:val="24"/>
        </w:rPr>
        <w:tab/>
        <w:t>Télécopie : 01 46 69 13 01</w:t>
      </w:r>
    </w:p>
    <w:p w14:paraId="241256DF" w14:textId="77777777" w:rsidR="009B1CD0" w:rsidRDefault="009B1CD0" w:rsidP="009B45B9">
      <w:pPr>
        <w:pStyle w:val="Titre1"/>
        <w:tabs>
          <w:tab w:val="left" w:pos="851"/>
        </w:tabs>
        <w:ind w:left="0"/>
        <w:jc w:val="both"/>
        <w:rPr>
          <w:rFonts w:ascii="Arial" w:hAnsi="Arial" w:cs="Arial"/>
        </w:rPr>
      </w:pPr>
    </w:p>
    <w:p w14:paraId="6E9B785C" w14:textId="77777777" w:rsidR="009B1CD0" w:rsidRDefault="0009571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5D6548F9"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1AD5380" w14:textId="77777777" w:rsidR="009B1CD0" w:rsidRDefault="009B1CD0" w:rsidP="0083205E">
      <w:pPr>
        <w:tabs>
          <w:tab w:val="left" w:pos="851"/>
        </w:tabs>
        <w:jc w:val="both"/>
        <w:rPr>
          <w:rFonts w:ascii="Arial" w:hAnsi="Arial" w:cs="Arial"/>
        </w:rPr>
      </w:pPr>
    </w:p>
    <w:p w14:paraId="4168FD36" w14:textId="77777777" w:rsidR="00600DA7" w:rsidRPr="00025943" w:rsidRDefault="00600DA7" w:rsidP="00600DA7">
      <w:pPr>
        <w:numPr>
          <w:ilvl w:val="0"/>
          <w:numId w:val="1"/>
        </w:numPr>
        <w:jc w:val="both"/>
        <w:rPr>
          <w:rFonts w:ascii="Arial" w:hAnsi="Arial" w:cs="Arial"/>
          <w:bCs/>
        </w:rPr>
      </w:pPr>
      <w:r w:rsidRPr="00025943">
        <w:rPr>
          <w:rFonts w:ascii="Arial" w:hAnsi="Arial"/>
          <w:b/>
          <w:bCs/>
        </w:rPr>
        <w:t xml:space="preserve">Renaud CATELAND – Directeur de </w:t>
      </w:r>
      <w:r w:rsidRPr="00025943">
        <w:rPr>
          <w:rFonts w:ascii="Arial Narrow" w:hAnsi="Arial Narrow"/>
          <w:b/>
          <w:color w:val="000000"/>
          <w:sz w:val="24"/>
          <w:szCs w:val="24"/>
        </w:rPr>
        <w:t>l’Agence Générale des Equipements et des Produits de Santé – A.G.E.P.S.</w:t>
      </w:r>
      <w:r w:rsidRPr="00025943">
        <w:rPr>
          <w:rFonts w:ascii="Arial" w:hAnsi="Arial"/>
          <w:bCs/>
        </w:rPr>
        <w:t xml:space="preserve">, ayant reçu délégation de compétence de </w:t>
      </w:r>
      <w:r w:rsidR="00F5313D">
        <w:rPr>
          <w:rFonts w:ascii="Arial" w:hAnsi="Arial"/>
          <w:bCs/>
        </w:rPr>
        <w:t>Nicolas REVEL</w:t>
      </w:r>
      <w:r w:rsidRPr="00025943">
        <w:rPr>
          <w:rFonts w:ascii="Arial" w:hAnsi="Arial"/>
          <w:bCs/>
        </w:rPr>
        <w:t>, en v</w:t>
      </w:r>
      <w:r w:rsidR="002E6536">
        <w:rPr>
          <w:rFonts w:ascii="Arial" w:hAnsi="Arial"/>
          <w:bCs/>
        </w:rPr>
        <w:t>ertu de l’arrêté directorial n°</w:t>
      </w:r>
      <w:r w:rsidRPr="00025943">
        <w:rPr>
          <w:rFonts w:ascii="Arial" w:hAnsi="Arial"/>
          <w:bCs/>
        </w:rPr>
        <w:t>5-20</w:t>
      </w:r>
      <w:r w:rsidR="002E6536">
        <w:rPr>
          <w:rFonts w:ascii="Arial" w:hAnsi="Arial"/>
          <w:bCs/>
        </w:rPr>
        <w:t>22</w:t>
      </w:r>
      <w:r w:rsidRPr="00025943">
        <w:rPr>
          <w:rFonts w:ascii="Arial" w:hAnsi="Arial"/>
          <w:bCs/>
        </w:rPr>
        <w:t>-</w:t>
      </w:r>
      <w:r w:rsidR="002E6536">
        <w:rPr>
          <w:rFonts w:ascii="Arial" w:hAnsi="Arial"/>
          <w:bCs/>
        </w:rPr>
        <w:t>07-05-00014</w:t>
      </w:r>
      <w:r w:rsidRPr="00025943">
        <w:rPr>
          <w:rFonts w:ascii="Arial" w:hAnsi="Arial"/>
          <w:bCs/>
        </w:rPr>
        <w:t xml:space="preserve"> du </w:t>
      </w:r>
      <w:r w:rsidR="002E6536">
        <w:rPr>
          <w:rFonts w:ascii="Arial" w:hAnsi="Arial"/>
          <w:bCs/>
        </w:rPr>
        <w:t>05 juillet 2022</w:t>
      </w:r>
    </w:p>
    <w:p w14:paraId="73C6E4CB" w14:textId="77777777" w:rsidR="009B1CD0" w:rsidRDefault="009B1CD0" w:rsidP="009B45B9">
      <w:pPr>
        <w:tabs>
          <w:tab w:val="left" w:pos="851"/>
        </w:tabs>
        <w:jc w:val="both"/>
        <w:rPr>
          <w:rFonts w:ascii="Arial" w:hAnsi="Arial" w:cs="Arial"/>
        </w:rPr>
      </w:pPr>
    </w:p>
    <w:p w14:paraId="30443A5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47E88A6"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54D23DE" w14:textId="77777777" w:rsidR="009B1CD0" w:rsidRDefault="009B1CD0" w:rsidP="009B45B9">
      <w:pPr>
        <w:tabs>
          <w:tab w:val="left" w:pos="851"/>
        </w:tabs>
        <w:jc w:val="both"/>
        <w:rPr>
          <w:rFonts w:ascii="Arial" w:hAnsi="Arial" w:cs="Arial"/>
        </w:rPr>
      </w:pPr>
    </w:p>
    <w:p w14:paraId="3B65D424" w14:textId="77777777" w:rsidR="00600DA7" w:rsidRPr="00025943" w:rsidRDefault="00600DA7" w:rsidP="00600DA7">
      <w:pPr>
        <w:tabs>
          <w:tab w:val="left" w:leader="dot" w:pos="10632"/>
        </w:tabs>
        <w:spacing w:after="100" w:afterAutospacing="1"/>
        <w:ind w:left="142"/>
        <w:rPr>
          <w:rFonts w:ascii="Arial Narrow" w:hAnsi="Arial Narrow"/>
          <w:b/>
          <w:color w:val="000000"/>
          <w:sz w:val="24"/>
          <w:szCs w:val="24"/>
        </w:rPr>
      </w:pPr>
      <w:r w:rsidRPr="00025943">
        <w:rPr>
          <w:rFonts w:ascii="Arial Narrow" w:hAnsi="Arial Narrow"/>
          <w:b/>
          <w:color w:val="000000"/>
          <w:sz w:val="24"/>
          <w:szCs w:val="24"/>
        </w:rPr>
        <w:t xml:space="preserve">Monsieur le Directeur de l’Agence Générale des Equipements et des Produits de Santé – A.G.E.P.S. </w:t>
      </w:r>
    </w:p>
    <w:p w14:paraId="4C883069" w14:textId="77777777" w:rsidR="00600DA7" w:rsidRDefault="00600DA7" w:rsidP="00600DA7">
      <w:pPr>
        <w:tabs>
          <w:tab w:val="left" w:leader="dot" w:pos="10632"/>
        </w:tabs>
        <w:spacing w:after="100" w:afterAutospacing="1"/>
        <w:ind w:left="142"/>
        <w:rPr>
          <w:rFonts w:ascii="Arial Narrow" w:hAnsi="Arial Narrow"/>
          <w:color w:val="000000"/>
          <w:sz w:val="24"/>
          <w:szCs w:val="24"/>
        </w:rPr>
      </w:pPr>
      <w:r w:rsidRPr="00025943">
        <w:rPr>
          <w:rFonts w:ascii="Arial Narrow" w:hAnsi="Arial Narrow"/>
          <w:color w:val="000000"/>
          <w:sz w:val="24"/>
          <w:szCs w:val="24"/>
        </w:rPr>
        <w:t>7 rue du Fer à moulin, 75005 Paris</w:t>
      </w:r>
    </w:p>
    <w:p w14:paraId="1FB602FD" w14:textId="77777777" w:rsidR="009B1CD0" w:rsidRDefault="00095718"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249D6B65" w14:textId="77777777" w:rsidR="00600DA7" w:rsidRPr="00025943" w:rsidRDefault="00600DA7" w:rsidP="00600DA7">
      <w:pPr>
        <w:tabs>
          <w:tab w:val="left" w:leader="dot" w:pos="10632"/>
        </w:tabs>
        <w:ind w:left="142"/>
        <w:rPr>
          <w:rFonts w:ascii="Arial Narrow" w:hAnsi="Arial Narrow"/>
          <w:b/>
          <w:snapToGrid w:val="0"/>
          <w:color w:val="000000"/>
          <w:sz w:val="24"/>
          <w:szCs w:val="24"/>
        </w:rPr>
      </w:pPr>
      <w:r w:rsidRPr="00025943">
        <w:rPr>
          <w:rFonts w:ascii="Arial Narrow" w:hAnsi="Arial Narrow"/>
          <w:b/>
          <w:snapToGrid w:val="0"/>
          <w:color w:val="000000"/>
          <w:sz w:val="24"/>
          <w:szCs w:val="24"/>
        </w:rPr>
        <w:t>Monsieur le Directeur Spécialisé des Finances Publiques pour l’AP-HP</w:t>
      </w:r>
    </w:p>
    <w:p w14:paraId="462DC01B" w14:textId="77777777" w:rsidR="00027D0B" w:rsidRPr="005179D4" w:rsidRDefault="00027D0B" w:rsidP="00027D0B">
      <w:pPr>
        <w:pStyle w:val="fcase2metab"/>
        <w:ind w:left="142" w:firstLine="0"/>
        <w:rPr>
          <w:rFonts w:ascii="Calibri" w:hAnsi="Calibri" w:cs="Calibri"/>
          <w:sz w:val="22"/>
          <w:szCs w:val="22"/>
        </w:rPr>
      </w:pPr>
      <w:r w:rsidRPr="005179D4">
        <w:rPr>
          <w:rFonts w:ascii="Calibri" w:hAnsi="Calibri" w:cs="Calibri"/>
          <w:sz w:val="22"/>
          <w:szCs w:val="22"/>
        </w:rPr>
        <w:t xml:space="preserve">55 Boulevard Diderot, </w:t>
      </w:r>
    </w:p>
    <w:p w14:paraId="642FB169" w14:textId="77777777" w:rsidR="00027D0B" w:rsidRPr="005179D4" w:rsidRDefault="00027D0B" w:rsidP="00027D0B">
      <w:pPr>
        <w:pStyle w:val="fcase2metab"/>
        <w:ind w:left="142" w:firstLine="0"/>
        <w:rPr>
          <w:rFonts w:ascii="Calibri" w:hAnsi="Calibri" w:cs="Calibri"/>
          <w:sz w:val="22"/>
          <w:szCs w:val="22"/>
        </w:rPr>
      </w:pPr>
      <w:r w:rsidRPr="005179D4">
        <w:rPr>
          <w:rFonts w:ascii="Calibri" w:hAnsi="Calibri" w:cs="Calibri"/>
          <w:sz w:val="22"/>
          <w:szCs w:val="22"/>
        </w:rPr>
        <w:t>75610 Paris CEDEX 12</w:t>
      </w:r>
    </w:p>
    <w:p w14:paraId="14B5EEAD" w14:textId="77777777" w:rsidR="009B1CD0" w:rsidRDefault="009B1CD0" w:rsidP="009B45B9">
      <w:pPr>
        <w:pStyle w:val="fcase2metab"/>
        <w:ind w:left="0" w:firstLine="0"/>
        <w:rPr>
          <w:rFonts w:ascii="Arial" w:hAnsi="Arial" w:cs="Arial"/>
        </w:rPr>
      </w:pPr>
    </w:p>
    <w:p w14:paraId="22921B0C"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sidR="00802F41">
        <w:rPr>
          <w:rFonts w:ascii="Arial" w:eastAsia="Arial" w:hAnsi="Arial" w:cs="Arial"/>
          <w:b/>
        </w:rPr>
        <w:t xml:space="preserve"> </w:t>
      </w:r>
      <w:r>
        <w:rPr>
          <w:rFonts w:ascii="Arial" w:hAnsi="Arial" w:cs="Arial"/>
        </w:rPr>
        <w:t>Imputation budgétaire</w:t>
      </w:r>
      <w:r w:rsidR="00600DA7">
        <w:rPr>
          <w:rFonts w:ascii="Arial" w:hAnsi="Arial" w:cs="Arial"/>
        </w:rPr>
        <w:t xml:space="preserve"> : </w:t>
      </w:r>
      <w:r w:rsidR="00420257" w:rsidRPr="00025943">
        <w:rPr>
          <w:rFonts w:ascii="Arial Narrow" w:hAnsi="Arial Narrow" w:cs="Arial"/>
        </w:rPr>
        <w:t>classe 6 :</w:t>
      </w:r>
      <w:r w:rsidR="006154BA">
        <w:rPr>
          <w:rFonts w:ascii="Arial Narrow" w:hAnsi="Arial Narrow" w:cs="Arial"/>
        </w:rPr>
        <w:t xml:space="preserve"> </w:t>
      </w:r>
      <w:r w:rsidR="006154BA" w:rsidRPr="006154BA">
        <w:rPr>
          <w:rFonts w:ascii="Arial Narrow" w:hAnsi="Arial Narrow" w:cs="Arial"/>
        </w:rPr>
        <w:t>H 62834</w:t>
      </w:r>
      <w:r w:rsidR="00420257">
        <w:rPr>
          <w:rFonts w:ascii="Arial Narrow" w:hAnsi="Arial Narrow" w:cs="Arial"/>
        </w:rPr>
        <w:t>– GHA : 0</w:t>
      </w:r>
      <w:r w:rsidR="006154BA">
        <w:rPr>
          <w:rFonts w:ascii="Arial Narrow" w:hAnsi="Arial Narrow" w:cs="Arial"/>
        </w:rPr>
        <w:t>73010</w:t>
      </w:r>
    </w:p>
    <w:p w14:paraId="5A2457AD" w14:textId="77777777" w:rsidR="0079785C" w:rsidRDefault="0079785C" w:rsidP="009B45B9">
      <w:pPr>
        <w:pStyle w:val="fcase2metab"/>
        <w:rPr>
          <w:rFonts w:ascii="Arial" w:hAnsi="Arial" w:cs="Arial"/>
        </w:rPr>
      </w:pPr>
    </w:p>
    <w:p w14:paraId="3F446A27" w14:textId="77777777" w:rsidR="00873960" w:rsidRPr="00BF037A" w:rsidRDefault="00873960" w:rsidP="00873960">
      <w:pPr>
        <w:tabs>
          <w:tab w:val="left" w:pos="426"/>
          <w:tab w:val="left" w:pos="851"/>
        </w:tabs>
        <w:jc w:val="both"/>
        <w:rPr>
          <w:rFonts w:ascii="Arial Narrow" w:hAnsi="Arial Narrow" w:cs="Arial"/>
          <w:b/>
          <w:color w:val="44546A"/>
          <w:sz w:val="24"/>
          <w:szCs w:val="24"/>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572584" w:rsidRPr="00572584">
        <w:rPr>
          <w:color w:val="44546A"/>
        </w:rPr>
        <w:fldChar w:fldCharType="begin">
          <w:ffData>
            <w:name w:val=""/>
            <w:enabled/>
            <w:calcOnExit w:val="0"/>
            <w:checkBox>
              <w:size w:val="20"/>
              <w:default w:val="0"/>
            </w:checkBox>
          </w:ffData>
        </w:fldChar>
      </w:r>
      <w:r w:rsidR="00572584" w:rsidRPr="00572584">
        <w:rPr>
          <w:color w:val="44546A"/>
        </w:rPr>
        <w:instrText xml:space="preserve"> FORMCHECKBOX </w:instrText>
      </w:r>
      <w:r w:rsidR="00572584" w:rsidRPr="00572584">
        <w:rPr>
          <w:color w:val="44546A"/>
        </w:rPr>
      </w:r>
      <w:r w:rsidR="00572584" w:rsidRPr="00572584">
        <w:rPr>
          <w:color w:val="44546A"/>
        </w:rPr>
        <w:fldChar w:fldCharType="end"/>
      </w:r>
      <w:r w:rsidR="00027D0B" w:rsidRPr="00B40D21">
        <w:rPr>
          <w:rFonts w:ascii="Arial Narrow" w:hAnsi="Arial Narrow" w:cs="Arial"/>
          <w:b/>
          <w:color w:val="44546A"/>
          <w:sz w:val="22"/>
          <w:szCs w:val="22"/>
        </w:rPr>
        <w:t>MARCHE</w:t>
      </w:r>
      <w:r w:rsidR="00631DC5" w:rsidRPr="00B40D21">
        <w:rPr>
          <w:rFonts w:ascii="Arial Narrow" w:hAnsi="Arial Narrow" w:cs="Arial"/>
          <w:b/>
          <w:color w:val="44546A"/>
          <w:sz w:val="22"/>
          <w:szCs w:val="22"/>
        </w:rPr>
        <w:t xml:space="preserve"> LOT 1 N° : </w:t>
      </w:r>
      <w:r w:rsidR="00D121F0" w:rsidRPr="00B40D21">
        <w:rPr>
          <w:rFonts w:ascii="Arial Narrow" w:hAnsi="Arial Narrow" w:cs="Arial"/>
          <w:b/>
          <w:color w:val="44546A"/>
          <w:sz w:val="22"/>
          <w:szCs w:val="22"/>
        </w:rPr>
        <w:t>2026110DJ26001 prestations d’entretien des espaces verts</w:t>
      </w:r>
      <w:r w:rsidR="0043370D" w:rsidRPr="00B40D21">
        <w:rPr>
          <w:rFonts w:ascii="Arial Narrow" w:hAnsi="Arial Narrow" w:cs="Arial"/>
          <w:b/>
          <w:color w:val="44546A"/>
          <w:sz w:val="22"/>
          <w:szCs w:val="22"/>
        </w:rPr>
        <w:t xml:space="preserve"> – </w:t>
      </w:r>
      <w:r w:rsidR="00986C33" w:rsidRPr="00B40D21">
        <w:rPr>
          <w:rFonts w:ascii="Arial Narrow" w:hAnsi="Arial Narrow" w:cs="Arial"/>
          <w:b/>
          <w:color w:val="44546A"/>
          <w:sz w:val="22"/>
          <w:szCs w:val="22"/>
        </w:rPr>
        <w:t xml:space="preserve">Sites de </w:t>
      </w:r>
      <w:r w:rsidR="0043370D" w:rsidRPr="00B40D21">
        <w:rPr>
          <w:rFonts w:ascii="Arial Narrow" w:hAnsi="Arial Narrow" w:cs="Arial"/>
          <w:b/>
          <w:color w:val="44546A"/>
          <w:sz w:val="22"/>
          <w:szCs w:val="22"/>
        </w:rPr>
        <w:t>Paris et Nanterre</w:t>
      </w:r>
    </w:p>
    <w:p w14:paraId="3EA93FFF" w14:textId="77777777" w:rsidR="00631DC5" w:rsidRPr="00BF037A" w:rsidRDefault="006154BA" w:rsidP="00631DC5">
      <w:pPr>
        <w:tabs>
          <w:tab w:val="left" w:pos="426"/>
          <w:tab w:val="left" w:pos="851"/>
        </w:tabs>
        <w:ind w:left="284"/>
        <w:jc w:val="both"/>
        <w:rPr>
          <w:rFonts w:ascii="Arial Narrow" w:hAnsi="Arial Narrow" w:cs="Arial"/>
          <w:b/>
          <w:color w:val="44546A"/>
          <w:sz w:val="24"/>
          <w:szCs w:val="24"/>
        </w:rPr>
      </w:pPr>
      <w:r>
        <w:rPr>
          <w:color w:val="44546A"/>
        </w:rPr>
        <w:fldChar w:fldCharType="begin">
          <w:ffData>
            <w:name w:val=""/>
            <w:enabled/>
            <w:calcOnExit w:val="0"/>
            <w:checkBox>
              <w:size w:val="20"/>
              <w:default w:val="0"/>
            </w:checkBox>
          </w:ffData>
        </w:fldChar>
      </w:r>
      <w:r>
        <w:rPr>
          <w:color w:val="44546A"/>
        </w:rPr>
        <w:instrText xml:space="preserve"> FORMCHECKBOX </w:instrText>
      </w:r>
      <w:r>
        <w:rPr>
          <w:color w:val="44546A"/>
        </w:rPr>
      </w:r>
      <w:r>
        <w:rPr>
          <w:color w:val="44546A"/>
        </w:rPr>
        <w:fldChar w:fldCharType="end"/>
      </w:r>
      <w:r w:rsidR="00631DC5" w:rsidRPr="00B40D21">
        <w:rPr>
          <w:rFonts w:ascii="Arial Narrow" w:hAnsi="Arial Narrow" w:cs="Arial"/>
          <w:b/>
          <w:color w:val="44546A"/>
          <w:sz w:val="22"/>
          <w:szCs w:val="22"/>
        </w:rPr>
        <w:t xml:space="preserve">MARCHE LOT 2 N° : </w:t>
      </w:r>
      <w:r w:rsidR="00D121F0" w:rsidRPr="00B40D21">
        <w:rPr>
          <w:rFonts w:ascii="Arial Narrow" w:hAnsi="Arial Narrow" w:cs="Arial"/>
          <w:b/>
          <w:color w:val="44546A"/>
          <w:sz w:val="22"/>
          <w:szCs w:val="22"/>
        </w:rPr>
        <w:t>2026110DJ26002 prestations d’élagage des arbres</w:t>
      </w:r>
      <w:r w:rsidR="0043370D" w:rsidRPr="00B40D21">
        <w:rPr>
          <w:rFonts w:ascii="Arial Narrow" w:hAnsi="Arial Narrow" w:cs="Arial"/>
          <w:b/>
          <w:color w:val="44546A"/>
          <w:sz w:val="22"/>
          <w:szCs w:val="22"/>
        </w:rPr>
        <w:t xml:space="preserve"> – </w:t>
      </w:r>
      <w:r w:rsidR="00986C33" w:rsidRPr="00B40D21">
        <w:rPr>
          <w:rFonts w:ascii="Arial Narrow" w:hAnsi="Arial Narrow" w:cs="Arial"/>
          <w:b/>
          <w:color w:val="44546A"/>
          <w:sz w:val="22"/>
          <w:szCs w:val="22"/>
        </w:rPr>
        <w:t xml:space="preserve">Sites de </w:t>
      </w:r>
      <w:r w:rsidR="0043370D" w:rsidRPr="00B40D21">
        <w:rPr>
          <w:rFonts w:ascii="Arial Narrow" w:hAnsi="Arial Narrow" w:cs="Arial"/>
          <w:b/>
          <w:color w:val="44546A"/>
          <w:sz w:val="22"/>
          <w:szCs w:val="22"/>
        </w:rPr>
        <w:t>Paris et Nanterre</w:t>
      </w:r>
    </w:p>
    <w:p w14:paraId="7E08EDB4" w14:textId="77777777" w:rsidR="00873960" w:rsidRDefault="00873960" w:rsidP="009B45B9">
      <w:pPr>
        <w:pStyle w:val="fcase2metab"/>
        <w:rPr>
          <w:rFonts w:ascii="Arial" w:hAnsi="Arial" w:cs="Arial"/>
        </w:rPr>
      </w:pPr>
    </w:p>
    <w:p w14:paraId="37940AF3" w14:textId="77777777" w:rsidR="00600DA7" w:rsidRPr="00BF037A" w:rsidRDefault="00600DA7" w:rsidP="00600DA7">
      <w:pPr>
        <w:tabs>
          <w:tab w:val="left" w:pos="426"/>
          <w:tab w:val="left" w:pos="851"/>
        </w:tabs>
        <w:jc w:val="both"/>
        <w:rPr>
          <w:rFonts w:ascii="Arial Narrow" w:hAnsi="Arial Narrow" w:cs="Arial"/>
          <w:b/>
          <w:color w:val="44546A"/>
          <w:sz w:val="24"/>
          <w:szCs w:val="24"/>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572584" w:rsidRPr="00BF037A">
        <w:rPr>
          <w:color w:val="44546A"/>
        </w:rPr>
        <w:fldChar w:fldCharType="begin">
          <w:ffData>
            <w:name w:val=""/>
            <w:enabled/>
            <w:calcOnExit w:val="0"/>
            <w:checkBox>
              <w:size w:val="20"/>
              <w:default w:val="0"/>
            </w:checkBox>
          </w:ffData>
        </w:fldChar>
      </w:r>
      <w:r w:rsidR="00572584" w:rsidRPr="00BF037A">
        <w:rPr>
          <w:color w:val="44546A"/>
        </w:rPr>
        <w:instrText xml:space="preserve"> FORMCHECKBOX </w:instrText>
      </w:r>
      <w:r w:rsidR="00572584" w:rsidRPr="00BF037A">
        <w:rPr>
          <w:color w:val="44546A"/>
        </w:rPr>
      </w:r>
      <w:r w:rsidR="00572584" w:rsidRPr="00BF037A">
        <w:rPr>
          <w:color w:val="44546A"/>
        </w:rPr>
        <w:fldChar w:fldCharType="end"/>
      </w:r>
      <w:r w:rsidRPr="00BF037A">
        <w:rPr>
          <w:rFonts w:ascii="Arial Narrow" w:hAnsi="Arial Narrow" w:cs="Arial"/>
          <w:b/>
          <w:color w:val="44546A"/>
          <w:sz w:val="24"/>
          <w:szCs w:val="24"/>
        </w:rPr>
        <w:t>Titulaire </w:t>
      </w:r>
      <w:r w:rsidR="00631DC5" w:rsidRPr="00BF037A">
        <w:rPr>
          <w:rFonts w:ascii="Arial Narrow" w:hAnsi="Arial Narrow" w:cs="Arial"/>
          <w:b/>
          <w:color w:val="44546A"/>
          <w:sz w:val="24"/>
          <w:szCs w:val="24"/>
        </w:rPr>
        <w:t>LOT 1</w:t>
      </w:r>
      <w:r w:rsidR="006154BA">
        <w:rPr>
          <w:rFonts w:ascii="Arial Narrow" w:hAnsi="Arial Narrow" w:cs="Arial"/>
          <w:b/>
          <w:color w:val="44546A"/>
          <w:sz w:val="24"/>
          <w:szCs w:val="24"/>
        </w:rPr>
        <w:t xml:space="preserve"> </w:t>
      </w:r>
      <w:r w:rsidRPr="00BF037A">
        <w:rPr>
          <w:rFonts w:ascii="Arial Narrow" w:hAnsi="Arial Narrow" w:cs="Arial"/>
          <w:b/>
          <w:color w:val="44546A"/>
          <w:sz w:val="24"/>
          <w:szCs w:val="24"/>
        </w:rPr>
        <w:t xml:space="preserve">: </w:t>
      </w:r>
    </w:p>
    <w:p w14:paraId="4574F028" w14:textId="77777777" w:rsidR="00631DC5" w:rsidRPr="00BF037A" w:rsidRDefault="00572584" w:rsidP="00631DC5">
      <w:pPr>
        <w:tabs>
          <w:tab w:val="left" w:pos="426"/>
          <w:tab w:val="left" w:pos="851"/>
        </w:tabs>
        <w:ind w:left="284"/>
        <w:jc w:val="both"/>
        <w:rPr>
          <w:rFonts w:ascii="Arial Narrow" w:hAnsi="Arial Narrow" w:cs="Arial"/>
          <w:b/>
          <w:color w:val="44546A"/>
          <w:sz w:val="24"/>
          <w:szCs w:val="24"/>
        </w:rPr>
      </w:pPr>
      <w:r w:rsidRPr="00BF037A">
        <w:rPr>
          <w:color w:val="44546A"/>
        </w:rPr>
        <w:fldChar w:fldCharType="begin">
          <w:ffData>
            <w:name w:val=""/>
            <w:enabled/>
            <w:calcOnExit w:val="0"/>
            <w:checkBox>
              <w:size w:val="20"/>
              <w:default w:val="0"/>
            </w:checkBox>
          </w:ffData>
        </w:fldChar>
      </w:r>
      <w:r w:rsidRPr="00BF037A">
        <w:rPr>
          <w:color w:val="44546A"/>
        </w:rPr>
        <w:instrText xml:space="preserve"> FORMCHECKBOX </w:instrText>
      </w:r>
      <w:r w:rsidRPr="00BF037A">
        <w:rPr>
          <w:color w:val="44546A"/>
        </w:rPr>
      </w:r>
      <w:r w:rsidRPr="00BF037A">
        <w:rPr>
          <w:color w:val="44546A"/>
        </w:rPr>
        <w:fldChar w:fldCharType="end"/>
      </w:r>
      <w:r w:rsidR="00631DC5" w:rsidRPr="00BF037A">
        <w:rPr>
          <w:rFonts w:ascii="Arial Narrow" w:hAnsi="Arial Narrow" w:cs="Arial"/>
          <w:b/>
          <w:color w:val="44546A"/>
          <w:sz w:val="24"/>
          <w:szCs w:val="24"/>
        </w:rPr>
        <w:t xml:space="preserve">Titulaire LOT 2 :  </w:t>
      </w:r>
    </w:p>
    <w:p w14:paraId="322E0D3E" w14:textId="77777777" w:rsidR="00802F41" w:rsidRDefault="00802F41" w:rsidP="00600DA7">
      <w:pPr>
        <w:tabs>
          <w:tab w:val="left" w:pos="426"/>
          <w:tab w:val="left" w:pos="851"/>
        </w:tabs>
        <w:jc w:val="both"/>
        <w:rPr>
          <w:rFonts w:ascii="Arial Narrow" w:hAnsi="Arial Narrow" w:cs="Arial"/>
          <w:b/>
          <w:sz w:val="24"/>
          <w:szCs w:val="24"/>
        </w:rPr>
      </w:pPr>
    </w:p>
    <w:p w14:paraId="2BBECDC7" w14:textId="77777777" w:rsidR="00D96A94" w:rsidRDefault="00600DA7" w:rsidP="00631DC5">
      <w:pPr>
        <w:ind w:right="1151"/>
        <w:jc w:val="both"/>
        <w:rPr>
          <w:rFonts w:ascii="Arial" w:hAnsi="Arial" w:cs="Arial"/>
          <w:b/>
        </w:rPr>
      </w:pPr>
      <w:r>
        <w:rPr>
          <w:rFonts w:ascii="Wingdings" w:eastAsia="Wingdings" w:hAnsi="Wingdings" w:cs="Wingdings"/>
          <w:b/>
          <w:color w:val="66CCFF"/>
          <w:spacing w:val="-10"/>
        </w:rPr>
        <w:t></w:t>
      </w:r>
      <w:r w:rsidRPr="00600DA7">
        <w:rPr>
          <w:rFonts w:ascii="Arial" w:eastAsia="Wingdings" w:hAnsi="Arial" w:cs="Arial"/>
          <w:b/>
          <w:color w:val="66CCFF"/>
          <w:spacing w:val="-10"/>
        </w:rPr>
        <w:t xml:space="preserve"> </w:t>
      </w:r>
      <w:r w:rsidRPr="00600DA7">
        <w:rPr>
          <w:rFonts w:ascii="Arial Narrow" w:hAnsi="Arial Narrow" w:cs="Arial"/>
          <w:b/>
          <w:sz w:val="24"/>
          <w:szCs w:val="24"/>
        </w:rPr>
        <w:t>OBJET :</w:t>
      </w:r>
      <w:r w:rsidR="00436590">
        <w:rPr>
          <w:rFonts w:ascii="Arial" w:hAnsi="Arial" w:cs="Arial"/>
          <w:b/>
        </w:rPr>
        <w:t xml:space="preserve"> </w:t>
      </w:r>
    </w:p>
    <w:p w14:paraId="51E9255B" w14:textId="77777777" w:rsidR="00D96A94" w:rsidRDefault="00D96A94" w:rsidP="00631DC5">
      <w:pPr>
        <w:ind w:right="1151"/>
        <w:jc w:val="both"/>
        <w:rPr>
          <w:rFonts w:ascii="Arial Narrow" w:hAnsi="Arial Narrow" w:cs="Arial"/>
          <w:b/>
          <w:color w:val="0070C0"/>
          <w:sz w:val="24"/>
          <w:szCs w:val="24"/>
        </w:rPr>
      </w:pPr>
      <w:r w:rsidRPr="00EE3355">
        <w:rPr>
          <w:rFonts w:ascii="Arial Narrow" w:hAnsi="Arial Narrow" w:cs="Arial"/>
          <w:b/>
          <w:color w:val="0070C0"/>
          <w:sz w:val="24"/>
          <w:szCs w:val="24"/>
        </w:rPr>
        <w:t>Prestations d’entretien des espaces verts et d’élagage nécessaires aux besoins de l’Agence Générale des Equipements et Produits de Santé</w:t>
      </w:r>
      <w:r>
        <w:rPr>
          <w:rFonts w:ascii="Arial Narrow" w:hAnsi="Arial Narrow" w:cs="Arial"/>
          <w:b/>
          <w:color w:val="0070C0"/>
          <w:sz w:val="24"/>
          <w:szCs w:val="24"/>
        </w:rPr>
        <w:t xml:space="preserve"> de l’Assistance Publique-Hôpitaux de Paris</w:t>
      </w:r>
      <w:r w:rsidRPr="00EE3355">
        <w:rPr>
          <w:rFonts w:ascii="Arial Narrow" w:hAnsi="Arial Narrow" w:cs="Arial"/>
          <w:b/>
          <w:color w:val="0070C0"/>
          <w:sz w:val="24"/>
          <w:szCs w:val="24"/>
        </w:rPr>
        <w:t xml:space="preserve"> (AGEPS de l’AP-HP)</w:t>
      </w:r>
      <w:r>
        <w:rPr>
          <w:rFonts w:ascii="Arial Narrow" w:hAnsi="Arial Narrow" w:cs="Arial"/>
          <w:b/>
          <w:color w:val="0070C0"/>
          <w:sz w:val="24"/>
          <w:szCs w:val="24"/>
        </w:rPr>
        <w:t xml:space="preserve"> sur les sites de Paris et Nanterre. </w:t>
      </w:r>
    </w:p>
    <w:p w14:paraId="784AFAA2" w14:textId="77777777" w:rsidR="00600DA7" w:rsidRDefault="00600DA7" w:rsidP="00600DA7">
      <w:pPr>
        <w:tabs>
          <w:tab w:val="left" w:pos="426"/>
          <w:tab w:val="left" w:pos="851"/>
        </w:tabs>
        <w:jc w:val="both"/>
        <w:rPr>
          <w:rFonts w:ascii="Arial" w:hAnsi="Arial" w:cs="Arial"/>
          <w:b/>
        </w:rPr>
      </w:pPr>
    </w:p>
    <w:p w14:paraId="6F7E0C3D" w14:textId="77777777" w:rsidR="00600DA7" w:rsidRDefault="00600DA7" w:rsidP="00600DA7">
      <w:pPr>
        <w:tabs>
          <w:tab w:val="left" w:pos="426"/>
          <w:tab w:val="left" w:pos="851"/>
        </w:tabs>
        <w:jc w:val="both"/>
        <w:rPr>
          <w:rFonts w:ascii="Arial Narrow" w:hAnsi="Arial Narrow" w:cs="Arial"/>
          <w:b/>
          <w:sz w:val="24"/>
          <w:szCs w:val="24"/>
        </w:rPr>
      </w:pPr>
      <w:r>
        <w:rPr>
          <w:rFonts w:ascii="Arial Narrow" w:hAnsi="Arial Narrow" w:cs="Arial"/>
          <w:b/>
          <w:sz w:val="24"/>
          <w:szCs w:val="24"/>
        </w:rPr>
        <w:t>Est accepté pour :</w:t>
      </w:r>
    </w:p>
    <w:p w14:paraId="51A875DF" w14:textId="77777777" w:rsidR="00600DA7" w:rsidRPr="00BF037A" w:rsidRDefault="00631DC5" w:rsidP="00600DA7">
      <w:pPr>
        <w:tabs>
          <w:tab w:val="left" w:pos="426"/>
          <w:tab w:val="left" w:pos="851"/>
        </w:tabs>
        <w:jc w:val="both"/>
        <w:rPr>
          <w:rFonts w:ascii="Arial Narrow" w:hAnsi="Arial Narrow" w:cs="Arial"/>
          <w:b/>
          <w:color w:val="44546A"/>
          <w:sz w:val="24"/>
          <w:szCs w:val="24"/>
        </w:rPr>
      </w:pPr>
      <w:r w:rsidRPr="00BF037A">
        <w:rPr>
          <w:color w:val="44546A"/>
        </w:rPr>
        <w:fldChar w:fldCharType="begin">
          <w:ffData>
            <w:name w:val=""/>
            <w:enabled/>
            <w:calcOnExit w:val="0"/>
            <w:checkBox>
              <w:size w:val="20"/>
              <w:default w:val="0"/>
            </w:checkBox>
          </w:ffData>
        </w:fldChar>
      </w:r>
      <w:r w:rsidRPr="00BF037A">
        <w:rPr>
          <w:color w:val="44546A"/>
        </w:rPr>
        <w:instrText xml:space="preserve"> FORMCHECKBOX </w:instrText>
      </w:r>
      <w:r w:rsidRPr="00BF037A">
        <w:rPr>
          <w:color w:val="44546A"/>
        </w:rPr>
      </w:r>
      <w:r w:rsidRPr="00BF037A">
        <w:rPr>
          <w:color w:val="44546A"/>
        </w:rPr>
        <w:fldChar w:fldCharType="end"/>
      </w:r>
      <w:r w:rsidRPr="00BF037A">
        <w:rPr>
          <w:rFonts w:ascii="Arial Narrow" w:hAnsi="Arial Narrow" w:cs="Arial"/>
          <w:b/>
          <w:color w:val="44546A"/>
          <w:sz w:val="24"/>
          <w:szCs w:val="24"/>
        </w:rPr>
        <w:t xml:space="preserve">LE LOT 1 : </w:t>
      </w:r>
      <w:r w:rsidR="00600DA7" w:rsidRPr="00BF037A">
        <w:rPr>
          <w:rFonts w:ascii="Arial Narrow" w:hAnsi="Arial Narrow" w:cs="Arial"/>
          <w:b/>
          <w:color w:val="44546A"/>
          <w:sz w:val="24"/>
          <w:szCs w:val="24"/>
        </w:rPr>
        <w:t>Un montant maximum de</w:t>
      </w:r>
      <w:r w:rsidR="00600DA7" w:rsidRPr="00BF037A">
        <w:rPr>
          <w:rFonts w:ascii="Arial Narrow" w:hAnsi="Arial Narrow" w:cs="Arial"/>
          <w:b/>
          <w:color w:val="44546A"/>
          <w:sz w:val="24"/>
          <w:szCs w:val="24"/>
        </w:rPr>
        <w:tab/>
      </w:r>
      <w:r w:rsidR="00E30604">
        <w:rPr>
          <w:rFonts w:ascii="Arial Narrow" w:hAnsi="Arial Narrow" w:cs="Arial"/>
          <w:b/>
          <w:color w:val="44546A"/>
          <w:sz w:val="24"/>
          <w:szCs w:val="24"/>
        </w:rPr>
        <w:t>80 000</w:t>
      </w:r>
      <w:r w:rsidR="00600DA7" w:rsidRPr="00BF037A">
        <w:rPr>
          <w:rFonts w:ascii="Arial Narrow" w:hAnsi="Arial Narrow" w:cs="Arial"/>
          <w:b/>
          <w:color w:val="44546A"/>
          <w:sz w:val="24"/>
          <w:szCs w:val="24"/>
        </w:rPr>
        <w:tab/>
        <w:t xml:space="preserve"> euros HT, soit </w:t>
      </w:r>
      <w:r w:rsidR="00600DA7" w:rsidRPr="00BF037A">
        <w:rPr>
          <w:rFonts w:ascii="Arial Narrow" w:hAnsi="Arial Narrow" w:cs="Arial"/>
          <w:b/>
          <w:color w:val="44546A"/>
          <w:sz w:val="24"/>
          <w:szCs w:val="24"/>
        </w:rPr>
        <w:tab/>
      </w:r>
      <w:r w:rsidR="00E30604">
        <w:rPr>
          <w:rFonts w:ascii="Arial Narrow" w:hAnsi="Arial Narrow" w:cs="Arial"/>
          <w:b/>
          <w:color w:val="44546A"/>
          <w:sz w:val="24"/>
          <w:szCs w:val="24"/>
        </w:rPr>
        <w:t>96 000</w:t>
      </w:r>
      <w:r w:rsidR="00600DA7" w:rsidRPr="00BF037A">
        <w:rPr>
          <w:rFonts w:ascii="Arial Narrow" w:hAnsi="Arial Narrow" w:cs="Arial"/>
          <w:b/>
          <w:color w:val="44546A"/>
          <w:sz w:val="24"/>
          <w:szCs w:val="24"/>
        </w:rPr>
        <w:tab/>
        <w:t>euros TTC</w:t>
      </w:r>
    </w:p>
    <w:p w14:paraId="46BED3A3" w14:textId="77777777" w:rsidR="00600DA7" w:rsidRPr="00BF037A" w:rsidRDefault="00600DA7" w:rsidP="00600DA7">
      <w:pPr>
        <w:tabs>
          <w:tab w:val="left" w:pos="426"/>
          <w:tab w:val="left" w:pos="851"/>
        </w:tabs>
        <w:jc w:val="both"/>
        <w:rPr>
          <w:rFonts w:ascii="Arial Narrow" w:hAnsi="Arial Narrow" w:cs="Arial"/>
          <w:b/>
          <w:color w:val="44546A"/>
          <w:sz w:val="24"/>
          <w:szCs w:val="24"/>
        </w:rPr>
      </w:pPr>
      <w:r w:rsidRPr="00BF037A">
        <w:rPr>
          <w:rFonts w:ascii="Arial Narrow" w:hAnsi="Arial Narrow" w:cs="Arial"/>
          <w:b/>
          <w:color w:val="44546A"/>
          <w:sz w:val="24"/>
          <w:szCs w:val="24"/>
        </w:rPr>
        <w:t>Marché sans montant minimum</w:t>
      </w:r>
    </w:p>
    <w:p w14:paraId="21C9F613" w14:textId="77777777" w:rsidR="00631DC5" w:rsidRPr="00BF037A" w:rsidRDefault="00631DC5" w:rsidP="00631DC5">
      <w:pPr>
        <w:tabs>
          <w:tab w:val="left" w:pos="426"/>
          <w:tab w:val="left" w:pos="851"/>
        </w:tabs>
        <w:jc w:val="both"/>
        <w:rPr>
          <w:rFonts w:ascii="Arial Narrow" w:hAnsi="Arial Narrow" w:cs="Arial"/>
          <w:b/>
          <w:color w:val="44546A"/>
          <w:sz w:val="24"/>
          <w:szCs w:val="24"/>
        </w:rPr>
      </w:pPr>
      <w:r w:rsidRPr="00BF037A">
        <w:rPr>
          <w:color w:val="44546A"/>
        </w:rPr>
        <w:fldChar w:fldCharType="begin">
          <w:ffData>
            <w:name w:val=""/>
            <w:enabled/>
            <w:calcOnExit w:val="0"/>
            <w:checkBox>
              <w:size w:val="20"/>
              <w:default w:val="0"/>
            </w:checkBox>
          </w:ffData>
        </w:fldChar>
      </w:r>
      <w:r w:rsidRPr="00BF037A">
        <w:rPr>
          <w:color w:val="44546A"/>
        </w:rPr>
        <w:instrText xml:space="preserve"> FORMCHECKBOX </w:instrText>
      </w:r>
      <w:r w:rsidRPr="00BF037A">
        <w:rPr>
          <w:color w:val="44546A"/>
        </w:rPr>
      </w:r>
      <w:r w:rsidRPr="00BF037A">
        <w:rPr>
          <w:color w:val="44546A"/>
        </w:rPr>
        <w:fldChar w:fldCharType="end"/>
      </w:r>
      <w:r w:rsidRPr="00BF037A">
        <w:rPr>
          <w:rFonts w:ascii="Arial Narrow" w:hAnsi="Arial Narrow" w:cs="Arial"/>
          <w:b/>
          <w:color w:val="44546A"/>
          <w:sz w:val="24"/>
          <w:szCs w:val="24"/>
        </w:rPr>
        <w:t>LE LOT 2 : Un montant maximum de</w:t>
      </w:r>
      <w:r w:rsidRPr="00BF037A">
        <w:rPr>
          <w:rFonts w:ascii="Arial Narrow" w:hAnsi="Arial Narrow" w:cs="Arial"/>
          <w:b/>
          <w:color w:val="44546A"/>
          <w:sz w:val="24"/>
          <w:szCs w:val="24"/>
        </w:rPr>
        <w:tab/>
      </w:r>
      <w:r w:rsidR="00E30604">
        <w:rPr>
          <w:rFonts w:ascii="Arial Narrow" w:hAnsi="Arial Narrow" w:cs="Arial"/>
          <w:b/>
          <w:color w:val="44546A"/>
          <w:sz w:val="24"/>
          <w:szCs w:val="24"/>
        </w:rPr>
        <w:t>100 000</w:t>
      </w:r>
      <w:r w:rsidRPr="00BF037A">
        <w:rPr>
          <w:rFonts w:ascii="Arial Narrow" w:hAnsi="Arial Narrow" w:cs="Arial"/>
          <w:b/>
          <w:color w:val="44546A"/>
          <w:sz w:val="24"/>
          <w:szCs w:val="24"/>
        </w:rPr>
        <w:tab/>
        <w:t xml:space="preserve"> euros HT, soit </w:t>
      </w:r>
      <w:r w:rsidRPr="00BF037A">
        <w:rPr>
          <w:rFonts w:ascii="Arial Narrow" w:hAnsi="Arial Narrow" w:cs="Arial"/>
          <w:b/>
          <w:color w:val="44546A"/>
          <w:sz w:val="24"/>
          <w:szCs w:val="24"/>
        </w:rPr>
        <w:tab/>
      </w:r>
      <w:r w:rsidR="00E30604">
        <w:rPr>
          <w:rFonts w:ascii="Arial Narrow" w:hAnsi="Arial Narrow" w:cs="Arial"/>
          <w:b/>
          <w:color w:val="44546A"/>
          <w:sz w:val="24"/>
          <w:szCs w:val="24"/>
        </w:rPr>
        <w:t>120 000</w:t>
      </w:r>
      <w:r w:rsidRPr="00BF037A">
        <w:rPr>
          <w:rFonts w:ascii="Arial Narrow" w:hAnsi="Arial Narrow" w:cs="Arial"/>
          <w:b/>
          <w:color w:val="44546A"/>
          <w:sz w:val="24"/>
          <w:szCs w:val="24"/>
        </w:rPr>
        <w:tab/>
        <w:t>euros TTC</w:t>
      </w:r>
    </w:p>
    <w:p w14:paraId="5BF1F2EB" w14:textId="77777777" w:rsidR="00631DC5" w:rsidRPr="00BF037A" w:rsidRDefault="00631DC5" w:rsidP="00631DC5">
      <w:pPr>
        <w:tabs>
          <w:tab w:val="left" w:pos="426"/>
          <w:tab w:val="left" w:pos="851"/>
        </w:tabs>
        <w:jc w:val="both"/>
        <w:rPr>
          <w:rFonts w:ascii="Arial Narrow" w:hAnsi="Arial Narrow" w:cs="Arial"/>
          <w:b/>
          <w:color w:val="44546A"/>
          <w:sz w:val="24"/>
          <w:szCs w:val="24"/>
        </w:rPr>
      </w:pPr>
      <w:r w:rsidRPr="00BF037A">
        <w:rPr>
          <w:rFonts w:ascii="Arial Narrow" w:hAnsi="Arial Narrow" w:cs="Arial"/>
          <w:b/>
          <w:color w:val="44546A"/>
          <w:sz w:val="24"/>
          <w:szCs w:val="24"/>
        </w:rPr>
        <w:t>Marché sans montant minimum</w:t>
      </w:r>
    </w:p>
    <w:p w14:paraId="6C010E2A" w14:textId="77777777" w:rsidR="009B1CD0" w:rsidRDefault="009B1CD0" w:rsidP="009B45B9">
      <w:pPr>
        <w:tabs>
          <w:tab w:val="left" w:pos="851"/>
        </w:tabs>
        <w:rPr>
          <w:rFonts w:ascii="Arial" w:hAnsi="Arial" w:cs="Arial"/>
        </w:rPr>
      </w:pPr>
    </w:p>
    <w:p w14:paraId="7F895791"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w:t>
      </w:r>
      <w:r w:rsidR="00600DA7">
        <w:rPr>
          <w:rFonts w:ascii="Arial" w:hAnsi="Arial" w:cs="Arial"/>
          <w:b/>
        </w:rPr>
        <w:t> </w:t>
      </w:r>
      <w:r>
        <w:rPr>
          <w:rFonts w:ascii="Arial" w:hAnsi="Arial" w:cs="Arial"/>
          <w:b/>
        </w:rPr>
        <w:t>:</w:t>
      </w:r>
      <w:r w:rsidR="007A6161">
        <w:rPr>
          <w:rFonts w:ascii="Arial" w:hAnsi="Arial" w:cs="Arial"/>
          <w:b/>
        </w:rPr>
        <w:t xml:space="preserve"> </w:t>
      </w:r>
      <w:r w:rsidR="00F51FD3">
        <w:rPr>
          <w:rFonts w:ascii="Arial" w:hAnsi="Arial" w:cs="Arial"/>
          <w:b/>
        </w:rPr>
        <w:t>SANS OBJET</w:t>
      </w:r>
    </w:p>
    <w:p w14:paraId="52F14EA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E6476E7" w14:textId="77777777" w:rsidR="009B1CD0" w:rsidRDefault="009B1CD0" w:rsidP="009B45B9">
      <w:pPr>
        <w:tabs>
          <w:tab w:val="left" w:pos="851"/>
        </w:tabs>
        <w:rPr>
          <w:rFonts w:ascii="Arial" w:hAnsi="Arial" w:cs="Arial"/>
        </w:rPr>
      </w:pPr>
    </w:p>
    <w:p w14:paraId="3F3241E7" w14:textId="77777777" w:rsidR="00802F41" w:rsidRDefault="00802F41" w:rsidP="009B45B9">
      <w:pPr>
        <w:tabs>
          <w:tab w:val="left" w:pos="851"/>
        </w:tabs>
        <w:rPr>
          <w:rFonts w:ascii="Arial" w:hAnsi="Arial" w:cs="Arial"/>
        </w:rPr>
      </w:pPr>
    </w:p>
    <w:p w14:paraId="0617076C" w14:textId="77777777" w:rsidR="0093400D" w:rsidRDefault="0093400D" w:rsidP="009B45B9">
      <w:pPr>
        <w:tabs>
          <w:tab w:val="left" w:pos="851"/>
        </w:tabs>
        <w:rPr>
          <w:rFonts w:ascii="Arial" w:hAnsi="Arial" w:cs="Arial"/>
        </w:rPr>
      </w:pPr>
    </w:p>
    <w:p w14:paraId="3C847F2B" w14:textId="77777777" w:rsidR="009B1CD0" w:rsidRDefault="009B1CD0" w:rsidP="00095718">
      <w:pPr>
        <w:tabs>
          <w:tab w:val="left" w:pos="851"/>
          <w:tab w:val="left" w:pos="5245"/>
          <w:tab w:val="left" w:pos="7371"/>
          <w:tab w:val="left" w:pos="7655"/>
        </w:tabs>
        <w:ind w:left="1134"/>
        <w:jc w:val="both"/>
      </w:pPr>
      <w:r>
        <w:rPr>
          <w:rFonts w:ascii="Arial" w:hAnsi="Arial" w:cs="Arial"/>
        </w:rPr>
        <w:tab/>
        <w:t>A</w:t>
      </w:r>
      <w:r w:rsidR="00600DA7">
        <w:rPr>
          <w:rFonts w:ascii="Arial" w:hAnsi="Arial" w:cs="Arial"/>
        </w:rPr>
        <w:t> </w:t>
      </w:r>
      <w:r>
        <w:rPr>
          <w:rFonts w:ascii="Arial" w:hAnsi="Arial" w:cs="Arial"/>
        </w:rPr>
        <w:t>: …………………… , le …………………</w:t>
      </w:r>
    </w:p>
    <w:p w14:paraId="420F72A8" w14:textId="77777777" w:rsidR="00893B04" w:rsidRDefault="00893B04" w:rsidP="00893B04">
      <w:pPr>
        <w:tabs>
          <w:tab w:val="left" w:pos="851"/>
        </w:tabs>
        <w:ind w:left="5103" w:hanging="1275"/>
        <w:jc w:val="center"/>
        <w:rPr>
          <w:b/>
        </w:rPr>
      </w:pPr>
    </w:p>
    <w:p w14:paraId="65AE6F4B" w14:textId="77777777" w:rsidR="009B1CD0" w:rsidRPr="00C340DF" w:rsidRDefault="00600DA7" w:rsidP="00893B04">
      <w:pPr>
        <w:tabs>
          <w:tab w:val="left" w:pos="851"/>
        </w:tabs>
        <w:ind w:left="5103" w:hanging="1275"/>
        <w:jc w:val="center"/>
        <w:rPr>
          <w:b/>
        </w:rPr>
      </w:pPr>
      <w:r w:rsidRPr="00C340DF">
        <w:rPr>
          <w:b/>
        </w:rPr>
        <w:t>RENAUD CATELAND</w:t>
      </w:r>
    </w:p>
    <w:p w14:paraId="6FF08F66" w14:textId="77777777" w:rsidR="00600DA7" w:rsidRPr="00C340DF" w:rsidRDefault="00600DA7" w:rsidP="00893B04">
      <w:pPr>
        <w:tabs>
          <w:tab w:val="left" w:pos="851"/>
        </w:tabs>
        <w:ind w:left="4253"/>
        <w:jc w:val="center"/>
        <w:rPr>
          <w:b/>
        </w:rPr>
      </w:pPr>
      <w:r w:rsidRPr="00C340DF">
        <w:rPr>
          <w:b/>
        </w:rPr>
        <w:t>DIRECTEUR DE L’AGEPS DE L’AP-HP</w:t>
      </w:r>
    </w:p>
    <w:p w14:paraId="7ABA1F42" w14:textId="77777777" w:rsidR="009B1CD0" w:rsidRDefault="009B1CD0" w:rsidP="00893B04">
      <w:pPr>
        <w:tabs>
          <w:tab w:val="left" w:pos="851"/>
        </w:tabs>
        <w:ind w:left="6804"/>
        <w:jc w:val="both"/>
        <w:rPr>
          <w:rFonts w:ascii="Arial" w:hAnsi="Arial" w:cs="Arial"/>
          <w:i/>
          <w:sz w:val="18"/>
          <w:szCs w:val="18"/>
        </w:rPr>
      </w:pPr>
      <w:r>
        <w:rPr>
          <w:rFonts w:ascii="Arial" w:hAnsi="Arial" w:cs="Arial"/>
        </w:rPr>
        <w:t>Signature</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4F1C8" w14:textId="77777777" w:rsidR="005F719A" w:rsidRDefault="005F719A">
      <w:r>
        <w:separator/>
      </w:r>
    </w:p>
  </w:endnote>
  <w:endnote w:type="continuationSeparator" w:id="0">
    <w:p w14:paraId="73601838" w14:textId="77777777" w:rsidR="005F719A" w:rsidRDefault="005F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D15C630" w14:textId="77777777" w:rsidTr="0083205E">
      <w:trPr>
        <w:tblHeader/>
      </w:trPr>
      <w:tc>
        <w:tcPr>
          <w:tcW w:w="2906" w:type="dxa"/>
          <w:shd w:val="clear" w:color="auto" w:fill="66CCFF"/>
        </w:tcPr>
        <w:p w14:paraId="0CB3B229"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4C69613" w14:textId="77777777" w:rsidR="00A64CDD" w:rsidRDefault="00A64CDD" w:rsidP="00A64CDD">
          <w:pPr>
            <w:jc w:val="center"/>
            <w:rPr>
              <w:rFonts w:ascii="Arial" w:hAnsi="Arial" w:cs="Arial"/>
              <w:b/>
              <w:i/>
            </w:rPr>
          </w:pPr>
          <w:r>
            <w:rPr>
              <w:rFonts w:ascii="Arial" w:hAnsi="Arial" w:cs="Arial"/>
              <w:b/>
              <w:i/>
            </w:rPr>
            <w:t>Entretien Espaces Verts et Elagage</w:t>
          </w:r>
        </w:p>
        <w:p w14:paraId="3178462C" w14:textId="77777777" w:rsidR="00B4384D" w:rsidRDefault="00631DC5" w:rsidP="00137330">
          <w:pPr>
            <w:jc w:val="center"/>
            <w:rPr>
              <w:rFonts w:ascii="Arial" w:hAnsi="Arial" w:cs="Arial"/>
              <w:b/>
            </w:rPr>
          </w:pPr>
          <w:r>
            <w:rPr>
              <w:rFonts w:ascii="Arial" w:hAnsi="Arial" w:cs="Arial"/>
              <w:b/>
              <w:i/>
            </w:rPr>
            <w:t>110.25</w:t>
          </w:r>
          <w:r w:rsidR="00027D0B">
            <w:rPr>
              <w:rFonts w:ascii="Arial" w:hAnsi="Arial" w:cs="Arial"/>
              <w:b/>
              <w:i/>
            </w:rPr>
            <w:t>-</w:t>
          </w:r>
          <w:r>
            <w:rPr>
              <w:rFonts w:ascii="Arial" w:hAnsi="Arial" w:cs="Arial"/>
              <w:b/>
              <w:i/>
            </w:rPr>
            <w:t>0</w:t>
          </w:r>
          <w:r w:rsidR="003B12ED">
            <w:rPr>
              <w:rFonts w:ascii="Arial" w:hAnsi="Arial" w:cs="Arial"/>
              <w:b/>
              <w:i/>
            </w:rPr>
            <w:t>9</w:t>
          </w:r>
          <w:r w:rsidR="00B4384D">
            <w:rPr>
              <w:rFonts w:ascii="Arial" w:hAnsi="Arial" w:cs="Arial"/>
              <w:b/>
              <w:i/>
            </w:rPr>
            <w:t>.</w:t>
          </w:r>
          <w:r>
            <w:rPr>
              <w:rFonts w:ascii="Arial" w:hAnsi="Arial" w:cs="Arial"/>
              <w:b/>
              <w:i/>
            </w:rPr>
            <w:t>DAEF</w:t>
          </w:r>
        </w:p>
      </w:tc>
      <w:tc>
        <w:tcPr>
          <w:tcW w:w="896" w:type="dxa"/>
          <w:shd w:val="clear" w:color="auto" w:fill="66CCFF"/>
        </w:tcPr>
        <w:p w14:paraId="6E28D5B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F9B64C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72584">
            <w:rPr>
              <w:rStyle w:val="Numrodepage"/>
              <w:rFonts w:cs="Arial"/>
              <w:b/>
              <w:noProof/>
            </w:rPr>
            <w:t>2</w:t>
          </w:r>
          <w:r>
            <w:rPr>
              <w:rStyle w:val="Numrodepage"/>
              <w:rFonts w:cs="Arial"/>
              <w:b/>
            </w:rPr>
            <w:fldChar w:fldCharType="end"/>
          </w:r>
        </w:p>
      </w:tc>
      <w:tc>
        <w:tcPr>
          <w:tcW w:w="165" w:type="dxa"/>
          <w:shd w:val="clear" w:color="auto" w:fill="66CCFF"/>
        </w:tcPr>
        <w:p w14:paraId="77763960" w14:textId="77777777" w:rsidR="005824AE" w:rsidRDefault="005824AE">
          <w:pPr>
            <w:jc w:val="center"/>
          </w:pPr>
          <w:r>
            <w:rPr>
              <w:rFonts w:ascii="Arial" w:hAnsi="Arial" w:cs="Arial"/>
              <w:b/>
            </w:rPr>
            <w:t>/</w:t>
          </w:r>
        </w:p>
      </w:tc>
      <w:tc>
        <w:tcPr>
          <w:tcW w:w="544" w:type="dxa"/>
          <w:shd w:val="clear" w:color="auto" w:fill="66CCFF"/>
        </w:tcPr>
        <w:p w14:paraId="0D84073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2584">
            <w:rPr>
              <w:rStyle w:val="Numrodepage"/>
              <w:rFonts w:cs="Arial"/>
              <w:b/>
              <w:noProof/>
            </w:rPr>
            <w:t>6</w:t>
          </w:r>
          <w:r>
            <w:rPr>
              <w:rStyle w:val="Numrodepage"/>
              <w:rFonts w:cs="Arial"/>
              <w:b/>
            </w:rPr>
            <w:fldChar w:fldCharType="end"/>
          </w:r>
        </w:p>
      </w:tc>
    </w:tr>
  </w:tbl>
  <w:p w14:paraId="6760E6EB"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68315" w14:textId="77777777" w:rsidR="005F719A" w:rsidRDefault="005F719A">
      <w:r>
        <w:separator/>
      </w:r>
    </w:p>
  </w:footnote>
  <w:footnote w:type="continuationSeparator" w:id="0">
    <w:p w14:paraId="02FEE4AD" w14:textId="77777777" w:rsidR="005F719A" w:rsidRDefault="005F719A">
      <w:r>
        <w:continuationSeparator/>
      </w:r>
    </w:p>
  </w:footnote>
  <w:footnote w:id="1">
    <w:p w14:paraId="3F4DD04F"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73D455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499B78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C555AB5"/>
    <w:multiLevelType w:val="hybridMultilevel"/>
    <w:tmpl w:val="3238D50E"/>
    <w:lvl w:ilvl="0" w:tplc="AF9CA3F4">
      <w:numFmt w:val="bullet"/>
      <w:lvlText w:val="-"/>
      <w:lvlJc w:val="left"/>
      <w:pPr>
        <w:ind w:left="1494" w:hanging="360"/>
      </w:pPr>
      <w:rPr>
        <w:rFonts w:ascii="Univers" w:eastAsia="Times New Roman" w:hAnsi="Univers" w:cs="Univer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3E980767"/>
    <w:multiLevelType w:val="hybridMultilevel"/>
    <w:tmpl w:val="78967D0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5F272AB1"/>
    <w:multiLevelType w:val="hybridMultilevel"/>
    <w:tmpl w:val="6E2271C0"/>
    <w:lvl w:ilvl="0" w:tplc="5EDA4912">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3"/>
  </w:num>
  <w:num w:numId="6">
    <w:abstractNumId w:val="8"/>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1FC3"/>
    <w:rsid w:val="0000339F"/>
    <w:rsid w:val="00005DFC"/>
    <w:rsid w:val="0001747E"/>
    <w:rsid w:val="00027D0B"/>
    <w:rsid w:val="00036500"/>
    <w:rsid w:val="0006171E"/>
    <w:rsid w:val="00064140"/>
    <w:rsid w:val="00067F94"/>
    <w:rsid w:val="00084DA6"/>
    <w:rsid w:val="000927AA"/>
    <w:rsid w:val="00095718"/>
    <w:rsid w:val="000A2E05"/>
    <w:rsid w:val="000E0020"/>
    <w:rsid w:val="00107CC0"/>
    <w:rsid w:val="00110B9A"/>
    <w:rsid w:val="00122FB3"/>
    <w:rsid w:val="00137330"/>
    <w:rsid w:val="0014138A"/>
    <w:rsid w:val="001531BF"/>
    <w:rsid w:val="001556C5"/>
    <w:rsid w:val="00156924"/>
    <w:rsid w:val="00166B56"/>
    <w:rsid w:val="00174505"/>
    <w:rsid w:val="001769D1"/>
    <w:rsid w:val="00185584"/>
    <w:rsid w:val="00197769"/>
    <w:rsid w:val="00197EDB"/>
    <w:rsid w:val="001B0C48"/>
    <w:rsid w:val="001C40C0"/>
    <w:rsid w:val="001C68E9"/>
    <w:rsid w:val="001C733C"/>
    <w:rsid w:val="0021527A"/>
    <w:rsid w:val="0021797C"/>
    <w:rsid w:val="00225A1A"/>
    <w:rsid w:val="00230A16"/>
    <w:rsid w:val="002904AF"/>
    <w:rsid w:val="002C2CA3"/>
    <w:rsid w:val="002C4B3E"/>
    <w:rsid w:val="002C79D6"/>
    <w:rsid w:val="002D3B45"/>
    <w:rsid w:val="002E56C1"/>
    <w:rsid w:val="002E6536"/>
    <w:rsid w:val="00315203"/>
    <w:rsid w:val="0033291D"/>
    <w:rsid w:val="00332B12"/>
    <w:rsid w:val="00354C04"/>
    <w:rsid w:val="0035624E"/>
    <w:rsid w:val="00364E88"/>
    <w:rsid w:val="0037673C"/>
    <w:rsid w:val="00385E76"/>
    <w:rsid w:val="003900E0"/>
    <w:rsid w:val="003A53E8"/>
    <w:rsid w:val="003A7270"/>
    <w:rsid w:val="003B12ED"/>
    <w:rsid w:val="003B1F87"/>
    <w:rsid w:val="003C2BE8"/>
    <w:rsid w:val="00402BB5"/>
    <w:rsid w:val="00420257"/>
    <w:rsid w:val="0042523D"/>
    <w:rsid w:val="0043370D"/>
    <w:rsid w:val="00436590"/>
    <w:rsid w:val="0043706E"/>
    <w:rsid w:val="0044597F"/>
    <w:rsid w:val="00454F77"/>
    <w:rsid w:val="00481CBC"/>
    <w:rsid w:val="004910B3"/>
    <w:rsid w:val="004979D5"/>
    <w:rsid w:val="004A47E1"/>
    <w:rsid w:val="004A7169"/>
    <w:rsid w:val="004C5755"/>
    <w:rsid w:val="004E75A6"/>
    <w:rsid w:val="00514DAF"/>
    <w:rsid w:val="00532EC7"/>
    <w:rsid w:val="00541CA3"/>
    <w:rsid w:val="00544CCE"/>
    <w:rsid w:val="005546A9"/>
    <w:rsid w:val="00557022"/>
    <w:rsid w:val="00563CF8"/>
    <w:rsid w:val="00572584"/>
    <w:rsid w:val="00580CC8"/>
    <w:rsid w:val="005824AE"/>
    <w:rsid w:val="005846FB"/>
    <w:rsid w:val="00584A99"/>
    <w:rsid w:val="00597CD8"/>
    <w:rsid w:val="005A05C1"/>
    <w:rsid w:val="005A4A3B"/>
    <w:rsid w:val="005A4CB5"/>
    <w:rsid w:val="005B2316"/>
    <w:rsid w:val="005E7748"/>
    <w:rsid w:val="005F0DCE"/>
    <w:rsid w:val="005F719A"/>
    <w:rsid w:val="00600DA7"/>
    <w:rsid w:val="0061068C"/>
    <w:rsid w:val="00614EEC"/>
    <w:rsid w:val="006154BA"/>
    <w:rsid w:val="00631DC5"/>
    <w:rsid w:val="00643FC9"/>
    <w:rsid w:val="0064560F"/>
    <w:rsid w:val="00660727"/>
    <w:rsid w:val="00662A86"/>
    <w:rsid w:val="006929C8"/>
    <w:rsid w:val="006A37B0"/>
    <w:rsid w:val="006B04BE"/>
    <w:rsid w:val="006B5057"/>
    <w:rsid w:val="006C4338"/>
    <w:rsid w:val="006F3DF9"/>
    <w:rsid w:val="007060E5"/>
    <w:rsid w:val="00710FD6"/>
    <w:rsid w:val="00730A78"/>
    <w:rsid w:val="00742914"/>
    <w:rsid w:val="00757151"/>
    <w:rsid w:val="00760BAE"/>
    <w:rsid w:val="00771C03"/>
    <w:rsid w:val="00771D64"/>
    <w:rsid w:val="00780A3A"/>
    <w:rsid w:val="007909E0"/>
    <w:rsid w:val="0079785C"/>
    <w:rsid w:val="007A54D1"/>
    <w:rsid w:val="007A6161"/>
    <w:rsid w:val="007B0572"/>
    <w:rsid w:val="007B5407"/>
    <w:rsid w:val="007D4001"/>
    <w:rsid w:val="007D7A65"/>
    <w:rsid w:val="007F68A6"/>
    <w:rsid w:val="00802F41"/>
    <w:rsid w:val="008201C0"/>
    <w:rsid w:val="00825F1F"/>
    <w:rsid w:val="0083205E"/>
    <w:rsid w:val="00840934"/>
    <w:rsid w:val="00844DAA"/>
    <w:rsid w:val="008450C7"/>
    <w:rsid w:val="00873960"/>
    <w:rsid w:val="00876A73"/>
    <w:rsid w:val="00893B04"/>
    <w:rsid w:val="008B2A38"/>
    <w:rsid w:val="00930A5C"/>
    <w:rsid w:val="0093400D"/>
    <w:rsid w:val="00934503"/>
    <w:rsid w:val="00972598"/>
    <w:rsid w:val="00983FF3"/>
    <w:rsid w:val="00984649"/>
    <w:rsid w:val="00986C33"/>
    <w:rsid w:val="009A07B5"/>
    <w:rsid w:val="009B1CD0"/>
    <w:rsid w:val="009B45B9"/>
    <w:rsid w:val="009C4738"/>
    <w:rsid w:val="009D661E"/>
    <w:rsid w:val="00A34D04"/>
    <w:rsid w:val="00A56405"/>
    <w:rsid w:val="00A64CDD"/>
    <w:rsid w:val="00A9018F"/>
    <w:rsid w:val="00AA05FF"/>
    <w:rsid w:val="00AC661D"/>
    <w:rsid w:val="00AD1FA9"/>
    <w:rsid w:val="00AE7831"/>
    <w:rsid w:val="00B02608"/>
    <w:rsid w:val="00B0289C"/>
    <w:rsid w:val="00B054DA"/>
    <w:rsid w:val="00B40D21"/>
    <w:rsid w:val="00B4150C"/>
    <w:rsid w:val="00B4384D"/>
    <w:rsid w:val="00B84556"/>
    <w:rsid w:val="00B87564"/>
    <w:rsid w:val="00BA44E5"/>
    <w:rsid w:val="00BB18AE"/>
    <w:rsid w:val="00BB27C6"/>
    <w:rsid w:val="00BD767E"/>
    <w:rsid w:val="00BE6078"/>
    <w:rsid w:val="00BF037A"/>
    <w:rsid w:val="00C01B9E"/>
    <w:rsid w:val="00C128A9"/>
    <w:rsid w:val="00C14E55"/>
    <w:rsid w:val="00C23457"/>
    <w:rsid w:val="00C23CC9"/>
    <w:rsid w:val="00C27CF6"/>
    <w:rsid w:val="00C340DF"/>
    <w:rsid w:val="00C5470F"/>
    <w:rsid w:val="00C630AD"/>
    <w:rsid w:val="00C72534"/>
    <w:rsid w:val="00C83930"/>
    <w:rsid w:val="00C91060"/>
    <w:rsid w:val="00C911FE"/>
    <w:rsid w:val="00CD185D"/>
    <w:rsid w:val="00CD46CC"/>
    <w:rsid w:val="00CE67FD"/>
    <w:rsid w:val="00CF4F24"/>
    <w:rsid w:val="00CF64DD"/>
    <w:rsid w:val="00D121F0"/>
    <w:rsid w:val="00D26AD2"/>
    <w:rsid w:val="00D337D7"/>
    <w:rsid w:val="00D35A10"/>
    <w:rsid w:val="00D412FD"/>
    <w:rsid w:val="00D46824"/>
    <w:rsid w:val="00D46BC7"/>
    <w:rsid w:val="00D51C92"/>
    <w:rsid w:val="00D57697"/>
    <w:rsid w:val="00D85B61"/>
    <w:rsid w:val="00D90A00"/>
    <w:rsid w:val="00D96A94"/>
    <w:rsid w:val="00D97F50"/>
    <w:rsid w:val="00DB632C"/>
    <w:rsid w:val="00DE37B4"/>
    <w:rsid w:val="00E13658"/>
    <w:rsid w:val="00E16D59"/>
    <w:rsid w:val="00E20A19"/>
    <w:rsid w:val="00E20DB0"/>
    <w:rsid w:val="00E30604"/>
    <w:rsid w:val="00E30875"/>
    <w:rsid w:val="00E45A32"/>
    <w:rsid w:val="00E47798"/>
    <w:rsid w:val="00E74C76"/>
    <w:rsid w:val="00E8594E"/>
    <w:rsid w:val="00E86507"/>
    <w:rsid w:val="00E87E24"/>
    <w:rsid w:val="00E96FF6"/>
    <w:rsid w:val="00EA60ED"/>
    <w:rsid w:val="00ED4CC4"/>
    <w:rsid w:val="00EE7618"/>
    <w:rsid w:val="00F51FD3"/>
    <w:rsid w:val="00F5313D"/>
    <w:rsid w:val="00F76B5F"/>
    <w:rsid w:val="00F904B2"/>
    <w:rsid w:val="00F92811"/>
    <w:rsid w:val="00FA1968"/>
    <w:rsid w:val="00FB6426"/>
    <w:rsid w:val="00FC1C1B"/>
    <w:rsid w:val="00FD6CF9"/>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3CC63CD9"/>
  <w15:chartTrackingRefBased/>
  <w15:docId w15:val="{4C3F7588-831B-4873-8FFA-6379BA00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E20A19"/>
    <w:pPr>
      <w:suppressAutoHyphens w:val="0"/>
      <w:overflowPunct w:val="0"/>
      <w:autoSpaceDE w:val="0"/>
      <w:autoSpaceDN w:val="0"/>
      <w:adjustRightInd w:val="0"/>
      <w:ind w:left="720"/>
      <w:contextualSpacing/>
      <w:textAlignment w:val="baseline"/>
    </w:pPr>
    <w:rPr>
      <w:rFonts w:ascii="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7025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2FC34-8CFC-4354-8B83-0769D9932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1798</Words>
  <Characters>9893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11668</CharactersWithSpaces>
  <SharedDoc>false</SharedDoc>
  <HLinks>
    <vt:vector size="36" baseType="variant">
      <vt:variant>
        <vt:i4>7602259</vt:i4>
      </vt:variant>
      <vt:variant>
        <vt:i4>91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AZEVEDO Sandra</cp:lastModifiedBy>
  <cp:revision>2</cp:revision>
  <cp:lastPrinted>2016-11-04T12:53:00Z</cp:lastPrinted>
  <dcterms:created xsi:type="dcterms:W3CDTF">2025-11-26T15:00:00Z</dcterms:created>
  <dcterms:modified xsi:type="dcterms:W3CDTF">2025-11-26T15:00:00Z</dcterms:modified>
</cp:coreProperties>
</file>